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568A666" w14:textId="0FD58573" w:rsidR="00953C86" w:rsidRPr="005D5C52" w:rsidRDefault="00CE15B5" w:rsidP="005D5C52">
      <w:pPr>
        <w:spacing w:after="0"/>
        <w:jc w:val="center"/>
        <w:rPr>
          <w:rFonts w:asciiTheme="minorHAnsi" w:hAnsiTheme="minorHAnsi" w:cs="Times New Roman"/>
          <w:iCs/>
          <w:sz w:val="24"/>
          <w:szCs w:val="24"/>
        </w:rPr>
      </w:pPr>
      <w:r w:rsidRPr="005D5C52">
        <w:rPr>
          <w:rFonts w:asciiTheme="minorHAnsi" w:hAnsiTheme="minorHAnsi" w:cstheme="majorHAnsi"/>
          <w:iCs/>
          <w:strike/>
          <w:noProof/>
          <w:sz w:val="24"/>
          <w:szCs w:val="24"/>
        </w:rPr>
        <w:drawing>
          <wp:inline distT="0" distB="0" distL="0" distR="0" wp14:anchorId="2078BACC" wp14:editId="2E6A45AE">
            <wp:extent cx="8363673" cy="876300"/>
            <wp:effectExtent l="0" t="0" r="0" b="0"/>
            <wp:docPr id="493548496" name="Obraz 1" descr="Logo &quot;Fundusze Europejskie dla Małopolski&quot;, flaga Unii Europejskiej z napisem &quot;Dofinansowane przez Unię Europejską&quot; i logo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548496" name="Obraz 1" descr="Logo &quot;Fundusze Europejskie dla Małopolski&quot;, flaga Unii Europejskiej z napisem &quot;Dofinansowane przez Unię Europejską&quot; i logo województwa małopolskie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66725" cy="876620"/>
                    </a:xfrm>
                    <a:prstGeom prst="rect">
                      <a:avLst/>
                    </a:prstGeom>
                    <a:noFill/>
                    <a:ln>
                      <a:noFill/>
                    </a:ln>
                  </pic:spPr>
                </pic:pic>
              </a:graphicData>
            </a:graphic>
          </wp:inline>
        </w:drawing>
      </w:r>
    </w:p>
    <w:p w14:paraId="4E0C1FAD" w14:textId="616A009D" w:rsidR="00C67953" w:rsidRPr="003F0C8B" w:rsidRDefault="00C67953" w:rsidP="00C67953">
      <w:pPr>
        <w:pStyle w:val="Default"/>
        <w:spacing w:line="276" w:lineRule="auto"/>
        <w:jc w:val="right"/>
        <w:rPr>
          <w:rFonts w:asciiTheme="minorHAnsi" w:hAnsiTheme="minorHAnsi" w:cs="Calibri"/>
          <w:bCs/>
          <w:color w:val="auto"/>
        </w:rPr>
      </w:pPr>
      <w:r w:rsidRPr="003F0C8B">
        <w:rPr>
          <w:rFonts w:asciiTheme="minorHAnsi" w:hAnsiTheme="minorHAnsi" w:cs="Calibri"/>
          <w:bCs/>
          <w:color w:val="auto"/>
        </w:rPr>
        <w:t xml:space="preserve">Dot. projektu nr </w:t>
      </w:r>
      <w:r w:rsidR="00AC643A" w:rsidRPr="006152A2">
        <w:rPr>
          <w:rFonts w:ascii="Aptos" w:hAnsi="Aptos" w:cstheme="minorHAnsi"/>
          <w:color w:val="auto"/>
        </w:rPr>
        <w:t>FEMP.08.07-IP.01-0118/23</w:t>
      </w:r>
    </w:p>
    <w:p w14:paraId="1D83381B" w14:textId="77777777" w:rsidR="00C67953" w:rsidRDefault="00C67953" w:rsidP="00C67953">
      <w:pPr>
        <w:spacing w:after="0"/>
        <w:rPr>
          <w:rFonts w:asciiTheme="minorHAnsi" w:hAnsiTheme="minorHAnsi" w:cs="Times New Roman"/>
          <w:iCs/>
          <w:sz w:val="24"/>
          <w:szCs w:val="24"/>
        </w:rPr>
      </w:pPr>
    </w:p>
    <w:p w14:paraId="1CBA5DFB" w14:textId="77C00B6C" w:rsidR="008151AD" w:rsidRDefault="007B233E" w:rsidP="005D5C52">
      <w:pPr>
        <w:spacing w:after="0"/>
        <w:jc w:val="right"/>
        <w:rPr>
          <w:rFonts w:asciiTheme="minorHAnsi" w:hAnsiTheme="minorHAnsi" w:cs="Times New Roman"/>
          <w:iCs/>
          <w:sz w:val="24"/>
          <w:szCs w:val="24"/>
        </w:rPr>
      </w:pPr>
      <w:r w:rsidRPr="005D5C52">
        <w:rPr>
          <w:rFonts w:asciiTheme="minorHAnsi" w:hAnsiTheme="minorHAnsi" w:cs="Times New Roman"/>
          <w:iCs/>
          <w:sz w:val="24"/>
          <w:szCs w:val="24"/>
        </w:rPr>
        <w:t xml:space="preserve">Zał. Nr </w:t>
      </w:r>
      <w:r w:rsidR="0008120E" w:rsidRPr="005D5C52">
        <w:rPr>
          <w:rFonts w:asciiTheme="minorHAnsi" w:hAnsiTheme="minorHAnsi" w:cs="Times New Roman"/>
          <w:iCs/>
          <w:sz w:val="24"/>
          <w:szCs w:val="24"/>
        </w:rPr>
        <w:t>2b</w:t>
      </w:r>
      <w:r w:rsidR="00346200">
        <w:rPr>
          <w:rFonts w:asciiTheme="minorHAnsi" w:hAnsiTheme="minorHAnsi" w:cs="Times New Roman"/>
          <w:iCs/>
          <w:sz w:val="24"/>
          <w:szCs w:val="24"/>
        </w:rPr>
        <w:t xml:space="preserve"> do formularza oferty</w:t>
      </w:r>
    </w:p>
    <w:p w14:paraId="78B7FEA3" w14:textId="77777777" w:rsidR="00C67953" w:rsidRPr="005D5C52" w:rsidRDefault="00C67953" w:rsidP="005D5C52">
      <w:pPr>
        <w:spacing w:after="0"/>
        <w:jc w:val="right"/>
        <w:rPr>
          <w:rFonts w:asciiTheme="minorHAnsi" w:hAnsiTheme="minorHAnsi" w:cs="Times New Roman"/>
          <w:iCs/>
          <w:sz w:val="24"/>
          <w:szCs w:val="24"/>
        </w:rPr>
      </w:pPr>
    </w:p>
    <w:p w14:paraId="3CC0664C" w14:textId="77777777" w:rsidR="008151AD" w:rsidRPr="005D5C52" w:rsidRDefault="008151AD" w:rsidP="008151AD">
      <w:pPr>
        <w:spacing w:after="0"/>
        <w:jc w:val="both"/>
        <w:rPr>
          <w:rFonts w:asciiTheme="minorHAnsi" w:hAnsiTheme="minorHAnsi" w:cs="Times New Roman"/>
          <w:iCs/>
          <w:sz w:val="24"/>
          <w:szCs w:val="24"/>
        </w:rPr>
      </w:pPr>
    </w:p>
    <w:p w14:paraId="30D40EE4" w14:textId="5988AB51" w:rsidR="002B362D" w:rsidRDefault="0008120E"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Wykonawca:</w:t>
      </w:r>
      <w:r w:rsidR="008151AD" w:rsidRPr="005D5C52">
        <w:rPr>
          <w:rFonts w:asciiTheme="minorHAnsi" w:hAnsiTheme="minorHAnsi" w:cs="Times New Roman"/>
          <w:iCs/>
          <w:sz w:val="24"/>
          <w:szCs w:val="24"/>
        </w:rPr>
        <w:t xml:space="preserve"> </w:t>
      </w:r>
      <w:r w:rsidRPr="005D5C52">
        <w:rPr>
          <w:rFonts w:asciiTheme="minorHAnsi" w:hAnsiTheme="minorHAnsi" w:cs="Times New Roman"/>
          <w:iCs/>
          <w:sz w:val="24"/>
          <w:szCs w:val="24"/>
        </w:rPr>
        <w:t>……………………………………</w:t>
      </w:r>
      <w:r w:rsidR="002B362D">
        <w:rPr>
          <w:rFonts w:asciiTheme="minorHAnsi" w:hAnsiTheme="minorHAnsi" w:cs="Times New Roman"/>
          <w:iCs/>
          <w:sz w:val="24"/>
          <w:szCs w:val="24"/>
        </w:rPr>
        <w:t>……………………………………………………………………………</w:t>
      </w:r>
    </w:p>
    <w:p w14:paraId="3BCE27C2" w14:textId="6ED818D0" w:rsidR="002B362D" w:rsidRDefault="002B362D"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 xml:space="preserve">                                    (pieczęć firmowa)</w:t>
      </w:r>
    </w:p>
    <w:p w14:paraId="4D151EE1" w14:textId="77777777" w:rsidR="002B362D" w:rsidRDefault="002B362D" w:rsidP="008151AD">
      <w:pPr>
        <w:spacing w:after="0"/>
        <w:jc w:val="both"/>
        <w:rPr>
          <w:rFonts w:asciiTheme="minorHAnsi" w:hAnsiTheme="minorHAnsi" w:cs="Times New Roman"/>
          <w:iCs/>
          <w:sz w:val="24"/>
          <w:szCs w:val="24"/>
        </w:rPr>
      </w:pPr>
    </w:p>
    <w:p w14:paraId="356FE3DC" w14:textId="68FB12EE" w:rsidR="0008120E" w:rsidRPr="005D5C52" w:rsidRDefault="008151AD"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reprezentowany przez: …………………………</w:t>
      </w:r>
      <w:r w:rsidR="002B362D">
        <w:rPr>
          <w:rFonts w:asciiTheme="minorHAnsi" w:hAnsiTheme="minorHAnsi" w:cs="Times New Roman"/>
          <w:iCs/>
          <w:sz w:val="24"/>
          <w:szCs w:val="24"/>
        </w:rPr>
        <w:t>………………………………………………………………………..</w:t>
      </w:r>
    </w:p>
    <w:p w14:paraId="0F46B769" w14:textId="62C440A5" w:rsidR="00EF3E2D" w:rsidRPr="005D5C52" w:rsidRDefault="008151AD"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ab/>
      </w:r>
      <w:r w:rsidRPr="005D5C52">
        <w:rPr>
          <w:rFonts w:asciiTheme="minorHAnsi" w:hAnsiTheme="minorHAnsi" w:cs="Times New Roman"/>
          <w:iCs/>
          <w:sz w:val="24"/>
          <w:szCs w:val="24"/>
        </w:rPr>
        <w:tab/>
      </w:r>
      <w:r w:rsidRPr="005D5C52">
        <w:rPr>
          <w:rFonts w:asciiTheme="minorHAnsi" w:hAnsiTheme="minorHAnsi" w:cs="Times New Roman"/>
          <w:iCs/>
          <w:sz w:val="24"/>
          <w:szCs w:val="24"/>
        </w:rPr>
        <w:tab/>
      </w:r>
      <w:r w:rsidRPr="005D5C52">
        <w:rPr>
          <w:rFonts w:asciiTheme="minorHAnsi" w:hAnsiTheme="minorHAnsi" w:cs="Times New Roman"/>
          <w:iCs/>
          <w:sz w:val="24"/>
          <w:szCs w:val="24"/>
        </w:rPr>
        <w:tab/>
        <w:t xml:space="preserve">     </w:t>
      </w:r>
      <w:r w:rsidR="0008120E" w:rsidRPr="005D5C52">
        <w:rPr>
          <w:rFonts w:asciiTheme="minorHAnsi" w:hAnsiTheme="minorHAnsi" w:cs="Times New Roman"/>
          <w:iCs/>
          <w:sz w:val="24"/>
          <w:szCs w:val="24"/>
        </w:rPr>
        <w:t xml:space="preserve"> (imię, nazwisko)</w:t>
      </w:r>
    </w:p>
    <w:p w14:paraId="69DB8433" w14:textId="77777777" w:rsidR="00EF3E2D" w:rsidRPr="005D5C52" w:rsidRDefault="00EF3E2D" w:rsidP="008151AD">
      <w:pPr>
        <w:spacing w:after="0"/>
        <w:jc w:val="both"/>
        <w:rPr>
          <w:rFonts w:asciiTheme="minorHAnsi" w:hAnsiTheme="minorHAnsi" w:cs="Times New Roman"/>
          <w:iCs/>
          <w:sz w:val="24"/>
          <w:szCs w:val="24"/>
        </w:rPr>
      </w:pPr>
    </w:p>
    <w:p w14:paraId="783086CD" w14:textId="77777777" w:rsidR="002B362D" w:rsidRDefault="002B362D" w:rsidP="008151AD">
      <w:pPr>
        <w:spacing w:after="0"/>
        <w:jc w:val="center"/>
        <w:rPr>
          <w:rFonts w:asciiTheme="minorHAnsi" w:hAnsiTheme="minorHAnsi" w:cs="Times New Roman"/>
          <w:b/>
          <w:bCs/>
          <w:iCs/>
          <w:sz w:val="24"/>
          <w:szCs w:val="24"/>
        </w:rPr>
      </w:pPr>
    </w:p>
    <w:p w14:paraId="5AD32965" w14:textId="37715B5C" w:rsidR="00DE1A3E" w:rsidRDefault="0008120E" w:rsidP="008151AD">
      <w:pPr>
        <w:spacing w:after="0"/>
        <w:jc w:val="center"/>
        <w:rPr>
          <w:rFonts w:asciiTheme="minorHAnsi" w:hAnsiTheme="minorHAnsi" w:cs="Times New Roman"/>
          <w:b/>
          <w:bCs/>
          <w:iCs/>
          <w:sz w:val="24"/>
          <w:szCs w:val="24"/>
        </w:rPr>
      </w:pPr>
      <w:r w:rsidRPr="005D5C52">
        <w:rPr>
          <w:rFonts w:asciiTheme="minorHAnsi" w:hAnsiTheme="minorHAnsi" w:cs="Times New Roman"/>
          <w:b/>
          <w:bCs/>
          <w:iCs/>
          <w:sz w:val="24"/>
          <w:szCs w:val="24"/>
        </w:rPr>
        <w:t xml:space="preserve">WYKAZ WYKONANYCH </w:t>
      </w:r>
      <w:r w:rsidR="00940A4A">
        <w:rPr>
          <w:rFonts w:asciiTheme="minorHAnsi" w:hAnsiTheme="minorHAnsi" w:cs="Times New Roman"/>
          <w:b/>
          <w:bCs/>
          <w:iCs/>
          <w:sz w:val="24"/>
          <w:szCs w:val="24"/>
        </w:rPr>
        <w:t xml:space="preserve">ZAMÓWIEŃ </w:t>
      </w:r>
    </w:p>
    <w:p w14:paraId="1967E413" w14:textId="77777777" w:rsidR="002B362D" w:rsidRDefault="002B362D" w:rsidP="008151AD">
      <w:pPr>
        <w:spacing w:after="0"/>
        <w:jc w:val="center"/>
        <w:rPr>
          <w:rFonts w:asciiTheme="minorHAnsi" w:hAnsiTheme="minorHAnsi" w:cs="Times New Roman"/>
          <w:b/>
          <w:bCs/>
          <w:iCs/>
          <w:sz w:val="24"/>
          <w:szCs w:val="24"/>
        </w:rPr>
      </w:pPr>
    </w:p>
    <w:p w14:paraId="49653F2E" w14:textId="081C8323" w:rsidR="000B15F7" w:rsidRDefault="00F057AE" w:rsidP="000B15F7">
      <w:pPr>
        <w:spacing w:after="0" w:line="240" w:lineRule="auto"/>
        <w:rPr>
          <w:rFonts w:asciiTheme="minorHAnsi" w:hAnsiTheme="minorHAnsi"/>
          <w:sz w:val="24"/>
          <w:szCs w:val="24"/>
        </w:rPr>
      </w:pPr>
      <w:r w:rsidRPr="006779E6">
        <w:rPr>
          <w:rFonts w:asciiTheme="minorHAnsi" w:hAnsiTheme="minorHAnsi" w:cstheme="minorHAnsi"/>
          <w:sz w:val="24"/>
          <w:szCs w:val="24"/>
        </w:rPr>
        <w:t xml:space="preserve">obejmujących dostawę </w:t>
      </w:r>
      <w:r w:rsidRPr="00DF483E">
        <w:rPr>
          <w:rFonts w:asciiTheme="minorHAnsi" w:hAnsiTheme="minorHAnsi" w:cstheme="minorHAnsi"/>
          <w:sz w:val="24"/>
          <w:szCs w:val="24"/>
        </w:rPr>
        <w:t xml:space="preserve">i instalację maszyny przemysłowej </w:t>
      </w:r>
      <w:bookmarkStart w:id="0" w:name="_Hlk182833967"/>
      <w:r w:rsidR="006779E6" w:rsidRPr="00DF483E">
        <w:rPr>
          <w:rFonts w:ascii="Aptos" w:hAnsi="Aptos"/>
          <w:sz w:val="24"/>
          <w:szCs w:val="24"/>
        </w:rPr>
        <w:t xml:space="preserve">odpowiadającej przedmiotowi zamówienia </w:t>
      </w:r>
      <w:r w:rsidRPr="00DF483E">
        <w:rPr>
          <w:rFonts w:asciiTheme="minorHAnsi" w:hAnsiTheme="minorHAnsi"/>
          <w:sz w:val="24"/>
          <w:szCs w:val="24"/>
        </w:rPr>
        <w:t>oraz jego przeznaczen</w:t>
      </w:r>
      <w:r w:rsidR="006779E6" w:rsidRPr="00DF483E">
        <w:rPr>
          <w:rFonts w:asciiTheme="minorHAnsi" w:hAnsiTheme="minorHAnsi"/>
          <w:sz w:val="24"/>
          <w:szCs w:val="24"/>
        </w:rPr>
        <w:t>iu</w:t>
      </w:r>
      <w:bookmarkEnd w:id="0"/>
      <w:r w:rsidRPr="00DF483E">
        <w:rPr>
          <w:rFonts w:asciiTheme="minorHAnsi" w:hAnsiTheme="minorHAnsi"/>
          <w:sz w:val="24"/>
          <w:szCs w:val="24"/>
        </w:rPr>
        <w:t xml:space="preserve">, </w:t>
      </w:r>
      <w:r w:rsidRPr="00DF483E">
        <w:rPr>
          <w:rFonts w:asciiTheme="minorHAnsi" w:hAnsiTheme="minorHAnsi" w:cstheme="minorHAnsi"/>
          <w:sz w:val="24"/>
          <w:szCs w:val="24"/>
          <w:lang w:eastAsia="pl-PL"/>
        </w:rPr>
        <w:t xml:space="preserve">o wartości minimalnej zamówienia </w:t>
      </w:r>
      <w:r w:rsidR="00F2524E" w:rsidRPr="00DF483E">
        <w:rPr>
          <w:rFonts w:asciiTheme="minorHAnsi" w:hAnsiTheme="minorHAnsi" w:cstheme="minorHAnsi"/>
          <w:sz w:val="24"/>
          <w:szCs w:val="24"/>
          <w:lang w:eastAsia="pl-PL"/>
        </w:rPr>
        <w:t>200</w:t>
      </w:r>
      <w:r w:rsidR="00B71B7A" w:rsidRPr="00DF483E">
        <w:rPr>
          <w:rFonts w:asciiTheme="minorHAnsi" w:hAnsiTheme="minorHAnsi" w:cstheme="minorHAnsi"/>
          <w:sz w:val="24"/>
          <w:szCs w:val="24"/>
          <w:lang w:eastAsia="pl-PL"/>
        </w:rPr>
        <w:t xml:space="preserve"> 000 </w:t>
      </w:r>
      <w:r w:rsidRPr="00DF483E">
        <w:rPr>
          <w:rFonts w:asciiTheme="minorHAnsi" w:hAnsiTheme="minorHAnsi" w:cstheme="minorHAnsi"/>
          <w:sz w:val="24"/>
          <w:szCs w:val="24"/>
          <w:lang w:eastAsia="pl-PL"/>
        </w:rPr>
        <w:t>zł netto</w:t>
      </w:r>
      <w:r w:rsidR="000B15F7" w:rsidRPr="00DF483E">
        <w:rPr>
          <w:rFonts w:asciiTheme="minorHAnsi" w:hAnsiTheme="minorHAnsi"/>
          <w:sz w:val="24"/>
          <w:szCs w:val="24"/>
        </w:rPr>
        <w:t>.</w:t>
      </w:r>
      <w:r w:rsidR="000B15F7">
        <w:rPr>
          <w:rFonts w:asciiTheme="minorHAnsi" w:hAnsiTheme="minorHAnsi"/>
          <w:sz w:val="24"/>
          <w:szCs w:val="24"/>
        </w:rPr>
        <w:t xml:space="preserve"> </w:t>
      </w:r>
    </w:p>
    <w:p w14:paraId="4F689E9D" w14:textId="408BAC7E" w:rsidR="005D5C52" w:rsidRPr="000B15F7" w:rsidRDefault="005D5C52" w:rsidP="000B15F7">
      <w:pPr>
        <w:spacing w:after="0" w:line="240" w:lineRule="auto"/>
        <w:rPr>
          <w:rFonts w:asciiTheme="minorHAnsi" w:hAnsiTheme="minorHAnsi"/>
          <w:sz w:val="24"/>
          <w:szCs w:val="24"/>
        </w:rPr>
      </w:pPr>
      <w:r w:rsidRPr="006779E6">
        <w:rPr>
          <w:rFonts w:asciiTheme="minorHAnsi" w:hAnsiTheme="minorHAnsi" w:cs="Times New Roman"/>
          <w:iCs/>
          <w:sz w:val="24"/>
          <w:szCs w:val="24"/>
        </w:rPr>
        <w:t>Wymagania Zamawiającego:</w:t>
      </w:r>
    </w:p>
    <w:p w14:paraId="17C4DAA1" w14:textId="77777777" w:rsidR="005D5C52" w:rsidRDefault="005C3C06" w:rsidP="000B15F7">
      <w:pPr>
        <w:pStyle w:val="Akapitzlist"/>
        <w:numPr>
          <w:ilvl w:val="0"/>
          <w:numId w:val="13"/>
        </w:numPr>
        <w:spacing w:after="0" w:line="240" w:lineRule="auto"/>
        <w:ind w:left="426"/>
        <w:jc w:val="both"/>
        <w:rPr>
          <w:rFonts w:asciiTheme="minorHAnsi" w:hAnsiTheme="minorHAnsi" w:cs="Times New Roman"/>
          <w:iCs/>
          <w:sz w:val="24"/>
          <w:szCs w:val="24"/>
        </w:rPr>
      </w:pPr>
      <w:r w:rsidRPr="005D5C52">
        <w:rPr>
          <w:rFonts w:asciiTheme="minorHAnsi" w:hAnsiTheme="minorHAnsi" w:cs="Times New Roman"/>
          <w:iCs/>
          <w:sz w:val="24"/>
          <w:szCs w:val="24"/>
        </w:rPr>
        <w:t xml:space="preserve">Zamawiający wymaga wykazania doświadczenia w realizacji zamówień porównywalnych do udzielanego zamówienia. Porównywalny nie oznacza taki sam lub identyczny, ale raczej, że stopień skomplikowania wykonanych dostaw był pod względem technicznym lub organizacyjnym na takim samym poziomie, o takim samym stopniu trudności ich wykonania. </w:t>
      </w:r>
    </w:p>
    <w:p w14:paraId="45550ADF" w14:textId="77777777" w:rsidR="005D5C52" w:rsidRPr="006779E6" w:rsidRDefault="005C3C06" w:rsidP="000B15F7">
      <w:pPr>
        <w:pStyle w:val="Akapitzlist"/>
        <w:numPr>
          <w:ilvl w:val="0"/>
          <w:numId w:val="13"/>
        </w:numPr>
        <w:spacing w:after="0" w:line="240" w:lineRule="auto"/>
        <w:ind w:left="426"/>
        <w:jc w:val="both"/>
        <w:rPr>
          <w:rFonts w:asciiTheme="minorHAnsi" w:hAnsiTheme="minorHAnsi" w:cs="Times New Roman"/>
          <w:iCs/>
          <w:sz w:val="24"/>
          <w:szCs w:val="24"/>
        </w:rPr>
      </w:pPr>
      <w:r w:rsidRPr="005D5C52">
        <w:rPr>
          <w:rFonts w:asciiTheme="minorHAnsi" w:hAnsiTheme="minorHAnsi" w:cs="Times New Roman"/>
          <w:iCs/>
          <w:sz w:val="24"/>
          <w:szCs w:val="24"/>
        </w:rPr>
        <w:t>Wykonawca nie może powołać się na doświadczenie w realizacji niezakończonych zamówień. Jeżeli jednak zamówienie jest podzielone na osobne etapy lub partie, wykonawca może powołać się na wykonanie dostaw objętych etapem lub partią, jeżeli zostały ostatecznie odebrane. Poza tym wykonawca może powołać się na dostawy wciąż wykonywane, jeżeli obejmują świadczeni</w:t>
      </w:r>
      <w:r w:rsidRPr="006779E6">
        <w:rPr>
          <w:rFonts w:asciiTheme="minorHAnsi" w:hAnsiTheme="minorHAnsi" w:cs="Times New Roman"/>
          <w:iCs/>
          <w:sz w:val="24"/>
          <w:szCs w:val="24"/>
        </w:rPr>
        <w:t>a powtarzające się lub ciągłe.</w:t>
      </w:r>
    </w:p>
    <w:p w14:paraId="5738F262" w14:textId="7DB1AC9A" w:rsidR="005D5C52" w:rsidRDefault="008151AD" w:rsidP="000B15F7">
      <w:pPr>
        <w:pStyle w:val="Akapitzlist"/>
        <w:numPr>
          <w:ilvl w:val="0"/>
          <w:numId w:val="13"/>
        </w:numPr>
        <w:spacing w:after="0" w:line="240" w:lineRule="auto"/>
        <w:ind w:left="426"/>
        <w:jc w:val="both"/>
        <w:rPr>
          <w:rFonts w:asciiTheme="minorHAnsi" w:hAnsiTheme="minorHAnsi" w:cs="Times New Roman"/>
          <w:iCs/>
          <w:sz w:val="24"/>
          <w:szCs w:val="24"/>
        </w:rPr>
      </w:pPr>
      <w:r w:rsidRPr="006779E6">
        <w:rPr>
          <w:rFonts w:asciiTheme="minorHAnsi" w:hAnsiTheme="minorHAnsi" w:cs="Times New Roman"/>
          <w:iCs/>
          <w:sz w:val="24"/>
          <w:szCs w:val="24"/>
        </w:rPr>
        <w:lastRenderedPageBreak/>
        <w:t>J</w:t>
      </w:r>
      <w:r w:rsidR="005C3C06" w:rsidRPr="006779E6">
        <w:rPr>
          <w:rFonts w:asciiTheme="minorHAnsi" w:hAnsiTheme="minorHAnsi" w:cs="Times New Roman"/>
          <w:iCs/>
          <w:sz w:val="24"/>
          <w:szCs w:val="24"/>
        </w:rPr>
        <w:t xml:space="preserve">eżeli wykonawca polega na doświadczeniu konsorcjum, którego był członkiem, doświadczenie to należy </w:t>
      </w:r>
      <w:r w:rsidR="00DE1A3E" w:rsidRPr="006779E6">
        <w:rPr>
          <w:rFonts w:asciiTheme="minorHAnsi" w:hAnsiTheme="minorHAnsi" w:cs="Times New Roman"/>
          <w:iCs/>
          <w:sz w:val="24"/>
          <w:szCs w:val="24"/>
        </w:rPr>
        <w:t>wykazać</w:t>
      </w:r>
      <w:r w:rsidR="005C3C06" w:rsidRPr="006779E6">
        <w:rPr>
          <w:rFonts w:asciiTheme="minorHAnsi" w:hAnsiTheme="minorHAnsi" w:cs="Times New Roman"/>
          <w:iCs/>
          <w:sz w:val="24"/>
          <w:szCs w:val="24"/>
        </w:rPr>
        <w:t xml:space="preserve"> w zależności </w:t>
      </w:r>
      <w:r w:rsidR="005C3C06" w:rsidRPr="005D5C52">
        <w:rPr>
          <w:rFonts w:asciiTheme="minorHAnsi" w:hAnsiTheme="minorHAnsi" w:cs="Times New Roman"/>
          <w:iCs/>
          <w:sz w:val="24"/>
          <w:szCs w:val="24"/>
        </w:rPr>
        <w:t xml:space="preserve">od konkretnego zakresu udziału tego wykonawcy, a więc jego faktycznego wkładu w prowadzenie działań, które były wymagane od konsorcjum w ramach danego zamówienia. Wynika z tego, że wykonawca nie może polegać, w celu potwierdzenia spełnienia warunku dotyczącego wymaganego przez </w:t>
      </w:r>
      <w:r w:rsidRPr="005D5C52">
        <w:rPr>
          <w:rFonts w:asciiTheme="minorHAnsi" w:hAnsiTheme="minorHAnsi" w:cs="Times New Roman"/>
          <w:iCs/>
          <w:sz w:val="24"/>
          <w:szCs w:val="24"/>
        </w:rPr>
        <w:t>Z</w:t>
      </w:r>
      <w:r w:rsidR="005C3C06" w:rsidRPr="005D5C52">
        <w:rPr>
          <w:rFonts w:asciiTheme="minorHAnsi" w:hAnsiTheme="minorHAnsi" w:cs="Times New Roman"/>
          <w:iCs/>
          <w:sz w:val="24"/>
          <w:szCs w:val="24"/>
        </w:rPr>
        <w:t>amawiającego doświadczenia, na realizacji świadczeń przez innych członków konsorcjum, w których realizacji faktycznie i konkretnie nie brał udziału</w:t>
      </w:r>
      <w:r w:rsidRPr="005D5C52">
        <w:rPr>
          <w:rFonts w:asciiTheme="minorHAnsi" w:hAnsiTheme="minorHAnsi" w:cs="Times New Roman"/>
          <w:iCs/>
          <w:sz w:val="24"/>
          <w:szCs w:val="24"/>
        </w:rPr>
        <w:t>.</w:t>
      </w:r>
      <w:r w:rsidR="005C3C06" w:rsidRPr="005D5C52">
        <w:rPr>
          <w:rFonts w:asciiTheme="minorHAnsi" w:hAnsiTheme="minorHAnsi" w:cs="Times New Roman"/>
          <w:iCs/>
          <w:sz w:val="24"/>
          <w:szCs w:val="24"/>
        </w:rPr>
        <w:t xml:space="preserve"> Dlatego, gdy wykonawca powołuje się na doświadczenie w realizacji dostaw wykonywanych wspólnie z innymi wykonawcami, wykaz wykonanych dostaw dotyczy wyłącznie dostaw, w których wykonaniu wykonawca bezpośrednio uczestniczył</w:t>
      </w:r>
      <w:r w:rsidRPr="005D5C52">
        <w:rPr>
          <w:rFonts w:asciiTheme="minorHAnsi" w:hAnsiTheme="minorHAnsi" w:cs="Times New Roman"/>
          <w:iCs/>
          <w:sz w:val="24"/>
          <w:szCs w:val="24"/>
        </w:rPr>
        <w:t>.</w:t>
      </w:r>
    </w:p>
    <w:p w14:paraId="172F08FA" w14:textId="4CB40DAA" w:rsidR="00436E2F" w:rsidRDefault="005D5C52" w:rsidP="000B15F7">
      <w:pPr>
        <w:pStyle w:val="Akapitzlist"/>
        <w:numPr>
          <w:ilvl w:val="0"/>
          <w:numId w:val="13"/>
        </w:numPr>
        <w:spacing w:after="0" w:line="240" w:lineRule="auto"/>
        <w:ind w:left="426"/>
        <w:jc w:val="both"/>
        <w:rPr>
          <w:rFonts w:asciiTheme="minorHAnsi" w:hAnsiTheme="minorHAnsi" w:cs="Times New Roman"/>
          <w:iCs/>
          <w:sz w:val="24"/>
          <w:szCs w:val="24"/>
        </w:rPr>
      </w:pPr>
      <w:r w:rsidRPr="00DE1A3E">
        <w:rPr>
          <w:rFonts w:asciiTheme="minorHAnsi" w:hAnsiTheme="minorHAnsi" w:cs="Times New Roman"/>
          <w:b/>
          <w:bCs/>
          <w:iCs/>
          <w:sz w:val="24"/>
          <w:szCs w:val="24"/>
        </w:rPr>
        <w:t xml:space="preserve">Do wykazu wykonanych dostaw należy dołączyć  dowody określające czy te dostawy zostały wykonane należycie. Takimi dowodami są </w:t>
      </w:r>
      <w:r w:rsidR="00A01BA4">
        <w:rPr>
          <w:rFonts w:asciiTheme="minorHAnsi" w:hAnsiTheme="minorHAnsi" w:cs="Times New Roman"/>
          <w:b/>
          <w:bCs/>
          <w:iCs/>
          <w:sz w:val="24"/>
          <w:szCs w:val="24"/>
        </w:rPr>
        <w:t xml:space="preserve">np. </w:t>
      </w:r>
      <w:r w:rsidRPr="00DE1A3E">
        <w:rPr>
          <w:rFonts w:asciiTheme="minorHAnsi" w:hAnsiTheme="minorHAnsi" w:cs="Times New Roman"/>
          <w:b/>
          <w:bCs/>
          <w:iCs/>
          <w:sz w:val="24"/>
          <w:szCs w:val="24"/>
        </w:rPr>
        <w:t>referencje bądź inne dokumenty sporządzone przez podmiot, na rzecz którego dostawy zostały wykonane. Oprócz referencji może być to np. protokół odbioru.</w:t>
      </w:r>
      <w:r w:rsidRPr="005D5C52">
        <w:rPr>
          <w:rFonts w:asciiTheme="minorHAnsi" w:hAnsiTheme="minorHAnsi" w:cs="Times New Roman"/>
          <w:iCs/>
          <w:sz w:val="24"/>
          <w:szCs w:val="24"/>
        </w:rPr>
        <w:t xml:space="preserve"> Jeżeli z przyczyn niezależnych od siebie wykonawca nie jest w stanie uzyskać wymaganych dokumentów, może załączyć do wykazu dostaw oświadczenie własne. Przez przyczyny niezależne od wykonawcy należy rozumieć przyczyny, za które wykonawca nie odpowiada, zwłaszcza noszące znamiona siły wyższej lub związane z zachowaniem podmiotu, na rzecz którego dostawy zostały wykon</w:t>
      </w:r>
      <w:r w:rsidR="00A41441">
        <w:rPr>
          <w:rFonts w:asciiTheme="minorHAnsi" w:hAnsiTheme="minorHAnsi" w:cs="Times New Roman"/>
          <w:iCs/>
          <w:sz w:val="24"/>
          <w:szCs w:val="24"/>
        </w:rPr>
        <w:t>ane</w:t>
      </w:r>
    </w:p>
    <w:p w14:paraId="566ADC5D" w14:textId="77777777" w:rsidR="00436E2F" w:rsidRDefault="00436E2F" w:rsidP="00436E2F">
      <w:pPr>
        <w:pStyle w:val="Akapitzlist"/>
        <w:spacing w:after="0"/>
        <w:ind w:left="426"/>
        <w:jc w:val="both"/>
        <w:rPr>
          <w:rFonts w:asciiTheme="minorHAnsi" w:hAnsiTheme="minorHAnsi" w:cs="Times New Roman"/>
          <w:b/>
          <w:bCs/>
          <w:iCs/>
          <w:sz w:val="24"/>
          <w:szCs w:val="24"/>
        </w:rPr>
      </w:pPr>
    </w:p>
    <w:p w14:paraId="3C32C693" w14:textId="02782688" w:rsidR="005C3C06" w:rsidRPr="00436E2F" w:rsidRDefault="008151AD" w:rsidP="00436E2F">
      <w:pPr>
        <w:pStyle w:val="Akapitzlist"/>
        <w:spacing w:after="0"/>
        <w:ind w:left="426"/>
        <w:jc w:val="both"/>
        <w:rPr>
          <w:rFonts w:asciiTheme="minorHAnsi" w:hAnsiTheme="minorHAnsi" w:cs="Times New Roman"/>
          <w:iCs/>
          <w:sz w:val="24"/>
          <w:szCs w:val="24"/>
        </w:rPr>
      </w:pPr>
      <w:r w:rsidRPr="00436E2F">
        <w:rPr>
          <w:rFonts w:asciiTheme="minorHAnsi" w:hAnsiTheme="minorHAnsi" w:cs="Times New Roman"/>
          <w:b/>
          <w:bCs/>
          <w:iCs/>
          <w:sz w:val="24"/>
          <w:szCs w:val="24"/>
        </w:rPr>
        <w:t>Zamówienia wykonane przez Wykonawcę w okresie ostatnich 3 lat przed upływem terminu składania ofert, a jeżeli okres prowadzenia działalności jest krótszy - w tym okresie:</w:t>
      </w:r>
    </w:p>
    <w:tbl>
      <w:tblPr>
        <w:tblStyle w:val="Tabela-Siatka"/>
        <w:tblW w:w="0" w:type="auto"/>
        <w:tblLook w:val="04A0" w:firstRow="1" w:lastRow="0" w:firstColumn="1" w:lastColumn="0" w:noHBand="0" w:noVBand="1"/>
      </w:tblPr>
      <w:tblGrid>
        <w:gridCol w:w="758"/>
        <w:gridCol w:w="3065"/>
        <w:gridCol w:w="1661"/>
        <w:gridCol w:w="1741"/>
        <w:gridCol w:w="3491"/>
        <w:gridCol w:w="3596"/>
      </w:tblGrid>
      <w:tr w:rsidR="005D5C52" w:rsidRPr="005D5C52" w14:paraId="67D304E9" w14:textId="3A5CF52B" w:rsidTr="00F057AE">
        <w:tc>
          <w:tcPr>
            <w:tcW w:w="758" w:type="dxa"/>
            <w:vMerge w:val="restart"/>
          </w:tcPr>
          <w:p w14:paraId="6ED58BB9" w14:textId="2FECAA0C" w:rsidR="005D5C52" w:rsidRPr="005D5C52" w:rsidRDefault="005D5C52"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Lp.</w:t>
            </w:r>
          </w:p>
        </w:tc>
        <w:tc>
          <w:tcPr>
            <w:tcW w:w="3065" w:type="dxa"/>
            <w:vMerge w:val="restart"/>
          </w:tcPr>
          <w:p w14:paraId="68EAE1C6" w14:textId="77777777" w:rsidR="005D5C52" w:rsidRDefault="005D5C52"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Przedmiot dostawy</w:t>
            </w:r>
          </w:p>
          <w:p w14:paraId="3AAD2B06" w14:textId="13365C07" w:rsidR="00F057AE" w:rsidRPr="005D5C52" w:rsidRDefault="00F057AE" w:rsidP="008151AD">
            <w:pPr>
              <w:spacing w:after="0"/>
              <w:jc w:val="both"/>
              <w:rPr>
                <w:rFonts w:asciiTheme="minorHAnsi" w:hAnsiTheme="minorHAnsi" w:cs="Times New Roman"/>
                <w:iCs/>
                <w:sz w:val="24"/>
                <w:szCs w:val="24"/>
              </w:rPr>
            </w:pPr>
            <w:r w:rsidRPr="006779E6">
              <w:rPr>
                <w:rFonts w:asciiTheme="minorHAnsi" w:hAnsiTheme="minorHAnsi" w:cs="Times New Roman"/>
                <w:iCs/>
                <w:sz w:val="24"/>
                <w:szCs w:val="24"/>
              </w:rPr>
              <w:t>(w tym np. nazwa, marka, typ maszyny)</w:t>
            </w:r>
          </w:p>
        </w:tc>
        <w:tc>
          <w:tcPr>
            <w:tcW w:w="3402" w:type="dxa"/>
            <w:gridSpan w:val="2"/>
          </w:tcPr>
          <w:p w14:paraId="31A471B0" w14:textId="6FB77268" w:rsidR="005D5C52" w:rsidRPr="005D5C52" w:rsidRDefault="005D5C52"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data wykonania zamówienia</w:t>
            </w:r>
          </w:p>
          <w:p w14:paraId="49D66605" w14:textId="3CFA6111" w:rsidR="005D5C52" w:rsidRPr="005D5C52" w:rsidRDefault="005D5C52" w:rsidP="008151AD">
            <w:pPr>
              <w:spacing w:after="0"/>
              <w:jc w:val="both"/>
              <w:rPr>
                <w:rFonts w:asciiTheme="minorHAnsi" w:hAnsiTheme="minorHAnsi" w:cs="Times New Roman"/>
                <w:iCs/>
                <w:sz w:val="24"/>
                <w:szCs w:val="24"/>
              </w:rPr>
            </w:pPr>
          </w:p>
        </w:tc>
        <w:tc>
          <w:tcPr>
            <w:tcW w:w="3491" w:type="dxa"/>
            <w:vMerge w:val="restart"/>
          </w:tcPr>
          <w:p w14:paraId="4114BCC9" w14:textId="7FA2299C" w:rsidR="005D5C52" w:rsidRPr="005D5C52" w:rsidRDefault="005D5C52" w:rsidP="008151AD">
            <w:pPr>
              <w:spacing w:after="0"/>
              <w:jc w:val="both"/>
              <w:rPr>
                <w:rFonts w:asciiTheme="minorHAnsi" w:hAnsiTheme="minorHAnsi" w:cs="Times New Roman"/>
                <w:iCs/>
                <w:sz w:val="24"/>
                <w:szCs w:val="24"/>
              </w:rPr>
            </w:pPr>
            <w:r w:rsidRPr="005D5C52">
              <w:rPr>
                <w:rFonts w:asciiTheme="minorHAnsi" w:hAnsiTheme="minorHAnsi"/>
                <w:iCs/>
                <w:sz w:val="24"/>
                <w:szCs w:val="24"/>
              </w:rPr>
              <w:t>P</w:t>
            </w:r>
            <w:r w:rsidRPr="00C4423D">
              <w:rPr>
                <w:rFonts w:asciiTheme="minorHAnsi" w:hAnsiTheme="minorHAnsi"/>
                <w:iCs/>
                <w:sz w:val="24"/>
                <w:szCs w:val="24"/>
              </w:rPr>
              <w:t xml:space="preserve">odmiot, na rzecz </w:t>
            </w:r>
            <w:r w:rsidR="00162BD8" w:rsidRPr="00C4423D">
              <w:rPr>
                <w:rFonts w:asciiTheme="minorHAnsi" w:hAnsiTheme="minorHAnsi"/>
                <w:iCs/>
                <w:sz w:val="24"/>
                <w:szCs w:val="24"/>
              </w:rPr>
              <w:t>któr</w:t>
            </w:r>
            <w:r w:rsidR="00162BD8" w:rsidRPr="005D5C52">
              <w:rPr>
                <w:rFonts w:asciiTheme="minorHAnsi" w:hAnsiTheme="minorHAnsi"/>
                <w:iCs/>
                <w:sz w:val="24"/>
                <w:szCs w:val="24"/>
              </w:rPr>
              <w:t xml:space="preserve">ego </w:t>
            </w:r>
            <w:r w:rsidR="00162BD8" w:rsidRPr="00C4423D">
              <w:rPr>
                <w:rFonts w:asciiTheme="minorHAnsi" w:hAnsiTheme="minorHAnsi"/>
                <w:iCs/>
                <w:sz w:val="24"/>
                <w:szCs w:val="24"/>
              </w:rPr>
              <w:t>dostawa</w:t>
            </w:r>
            <w:r w:rsidRPr="00C4423D">
              <w:rPr>
                <w:rFonts w:asciiTheme="minorHAnsi" w:hAnsiTheme="minorHAnsi"/>
                <w:iCs/>
                <w:sz w:val="24"/>
                <w:szCs w:val="24"/>
              </w:rPr>
              <w:t xml:space="preserve"> został</w:t>
            </w:r>
            <w:r w:rsidRPr="005D5C52">
              <w:rPr>
                <w:rFonts w:asciiTheme="minorHAnsi" w:hAnsiTheme="minorHAnsi"/>
                <w:iCs/>
                <w:sz w:val="24"/>
                <w:szCs w:val="24"/>
              </w:rPr>
              <w:t>a</w:t>
            </w:r>
            <w:r w:rsidRPr="00C4423D">
              <w:rPr>
                <w:rFonts w:asciiTheme="minorHAnsi" w:hAnsiTheme="minorHAnsi"/>
                <w:iCs/>
                <w:sz w:val="24"/>
                <w:szCs w:val="24"/>
              </w:rPr>
              <w:t xml:space="preserve"> wykonan</w:t>
            </w:r>
            <w:r w:rsidRPr="005D5C52">
              <w:rPr>
                <w:rFonts w:asciiTheme="minorHAnsi" w:hAnsiTheme="minorHAnsi"/>
                <w:iCs/>
                <w:sz w:val="24"/>
                <w:szCs w:val="24"/>
              </w:rPr>
              <w:t>a (nazwa, adres, NIP</w:t>
            </w:r>
            <w:r w:rsidR="00CB7C27">
              <w:rPr>
                <w:rFonts w:asciiTheme="minorHAnsi" w:hAnsiTheme="minorHAnsi"/>
                <w:iCs/>
                <w:sz w:val="24"/>
                <w:szCs w:val="24"/>
              </w:rPr>
              <w:t xml:space="preserve"> lub </w:t>
            </w:r>
            <w:r w:rsidR="00176427">
              <w:rPr>
                <w:rFonts w:asciiTheme="minorHAnsi" w:hAnsiTheme="minorHAnsi"/>
                <w:iCs/>
                <w:sz w:val="24"/>
                <w:szCs w:val="24"/>
              </w:rPr>
              <w:t>inny nr rejestrowy w przypadku instalacji zagranicznych</w:t>
            </w:r>
            <w:r w:rsidRPr="005D5C52">
              <w:rPr>
                <w:rFonts w:asciiTheme="minorHAnsi" w:hAnsiTheme="minorHAnsi"/>
                <w:iCs/>
                <w:sz w:val="24"/>
                <w:szCs w:val="24"/>
              </w:rPr>
              <w:t>)</w:t>
            </w:r>
          </w:p>
        </w:tc>
        <w:tc>
          <w:tcPr>
            <w:tcW w:w="3596" w:type="dxa"/>
            <w:vMerge w:val="restart"/>
          </w:tcPr>
          <w:p w14:paraId="24BE56A5" w14:textId="4C7BB06A" w:rsidR="005D5C52" w:rsidRDefault="005D5C52" w:rsidP="005D5C52">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Wartość zamówienia tj. dostawy wraz z instalacją</w:t>
            </w:r>
          </w:p>
          <w:p w14:paraId="6454DCF6" w14:textId="65AAF512" w:rsidR="006779E6" w:rsidRDefault="006779E6" w:rsidP="006779E6">
            <w:pPr>
              <w:spacing w:after="0"/>
              <w:rPr>
                <w:rFonts w:ascii="Aptos" w:hAnsi="Aptos" w:cstheme="minorHAnsi"/>
                <w:bCs/>
                <w:sz w:val="24"/>
                <w:szCs w:val="24"/>
                <w:lang w:eastAsia="pl-PL"/>
              </w:rPr>
            </w:pPr>
            <w:r w:rsidRPr="00CC05CD">
              <w:rPr>
                <w:rFonts w:ascii="Aptos" w:hAnsi="Aptos" w:cstheme="minorHAnsi"/>
                <w:sz w:val="24"/>
                <w:szCs w:val="24"/>
              </w:rPr>
              <w:t xml:space="preserve">maszyny przemysłowej </w:t>
            </w:r>
            <w:r w:rsidRPr="006779E6">
              <w:rPr>
                <w:rFonts w:ascii="Aptos" w:hAnsi="Aptos"/>
                <w:sz w:val="24"/>
                <w:szCs w:val="24"/>
              </w:rPr>
              <w:t xml:space="preserve">odpowiadającej przedmiotowi zamówienia </w:t>
            </w:r>
            <w:r w:rsidRPr="006779E6">
              <w:rPr>
                <w:rFonts w:asciiTheme="minorHAnsi" w:hAnsiTheme="minorHAnsi"/>
                <w:sz w:val="24"/>
                <w:szCs w:val="24"/>
              </w:rPr>
              <w:t>oraz jego przeznaczen</w:t>
            </w:r>
            <w:r>
              <w:rPr>
                <w:rFonts w:asciiTheme="minorHAnsi" w:hAnsiTheme="minorHAnsi"/>
                <w:sz w:val="24"/>
                <w:szCs w:val="24"/>
              </w:rPr>
              <w:t>iu</w:t>
            </w:r>
            <w:r w:rsidRPr="00CC05CD">
              <w:rPr>
                <w:rFonts w:ascii="Aptos" w:hAnsi="Aptos" w:cstheme="minorHAnsi"/>
                <w:bCs/>
                <w:sz w:val="24"/>
                <w:szCs w:val="24"/>
                <w:lang w:eastAsia="pl-PL"/>
              </w:rPr>
              <w:t>, o wartości mini</w:t>
            </w:r>
            <w:r w:rsidRPr="005403CA">
              <w:rPr>
                <w:rFonts w:ascii="Aptos" w:hAnsi="Aptos" w:cstheme="minorHAnsi"/>
                <w:bCs/>
                <w:sz w:val="24"/>
                <w:szCs w:val="24"/>
                <w:lang w:eastAsia="pl-PL"/>
              </w:rPr>
              <w:t xml:space="preserve">malnej </w:t>
            </w:r>
            <w:r w:rsidR="00DF483E" w:rsidRPr="00DF483E">
              <w:rPr>
                <w:rFonts w:ascii="Aptos" w:hAnsi="Aptos" w:cstheme="minorHAnsi"/>
                <w:bCs/>
                <w:sz w:val="24"/>
                <w:szCs w:val="24"/>
                <w:lang w:eastAsia="pl-PL"/>
              </w:rPr>
              <w:t>2</w:t>
            </w:r>
            <w:r w:rsidR="00B71B7A" w:rsidRPr="00DF483E">
              <w:rPr>
                <w:rFonts w:ascii="Aptos" w:hAnsi="Aptos" w:cstheme="minorHAnsi"/>
                <w:bCs/>
                <w:sz w:val="24"/>
                <w:szCs w:val="24"/>
                <w:lang w:eastAsia="pl-PL"/>
              </w:rPr>
              <w:t xml:space="preserve">00 </w:t>
            </w:r>
            <w:r w:rsidRPr="00DF483E">
              <w:rPr>
                <w:rFonts w:ascii="Aptos" w:hAnsi="Aptos" w:cstheme="minorHAnsi"/>
                <w:bCs/>
                <w:sz w:val="24"/>
                <w:szCs w:val="24"/>
                <w:lang w:eastAsia="pl-PL"/>
              </w:rPr>
              <w:t>000 zł netto</w:t>
            </w:r>
          </w:p>
          <w:p w14:paraId="1B363708" w14:textId="71E47A56" w:rsidR="006779E6" w:rsidRPr="006779E6" w:rsidRDefault="006779E6" w:rsidP="006779E6">
            <w:pPr>
              <w:spacing w:after="0"/>
              <w:rPr>
                <w:rFonts w:ascii="Aptos" w:hAnsi="Aptos" w:cstheme="minorHAnsi"/>
                <w:bCs/>
                <w:sz w:val="24"/>
                <w:szCs w:val="24"/>
                <w:lang w:eastAsia="pl-PL"/>
              </w:rPr>
            </w:pPr>
            <w:r>
              <w:rPr>
                <w:rFonts w:ascii="Aptos" w:hAnsi="Aptos" w:cstheme="minorHAnsi"/>
                <w:bCs/>
                <w:sz w:val="24"/>
                <w:szCs w:val="24"/>
                <w:lang w:eastAsia="pl-PL"/>
              </w:rPr>
              <w:t>(zaznaczyć tak lub nie)</w:t>
            </w:r>
          </w:p>
        </w:tc>
      </w:tr>
      <w:tr w:rsidR="005D5C52" w:rsidRPr="005D5C52" w14:paraId="5856013C" w14:textId="77777777" w:rsidTr="00F057AE">
        <w:tc>
          <w:tcPr>
            <w:tcW w:w="758" w:type="dxa"/>
            <w:vMerge/>
          </w:tcPr>
          <w:p w14:paraId="5296BF24" w14:textId="77777777" w:rsidR="005D5C52" w:rsidRPr="005D5C52" w:rsidRDefault="005D5C52" w:rsidP="008151AD">
            <w:pPr>
              <w:spacing w:after="0"/>
              <w:jc w:val="both"/>
              <w:rPr>
                <w:rFonts w:asciiTheme="minorHAnsi" w:hAnsiTheme="minorHAnsi" w:cs="Times New Roman"/>
                <w:iCs/>
                <w:sz w:val="24"/>
                <w:szCs w:val="24"/>
              </w:rPr>
            </w:pPr>
          </w:p>
        </w:tc>
        <w:tc>
          <w:tcPr>
            <w:tcW w:w="3065" w:type="dxa"/>
            <w:vMerge/>
          </w:tcPr>
          <w:p w14:paraId="7C2F9BC5" w14:textId="77777777" w:rsidR="005D5C52" w:rsidRPr="005D5C52" w:rsidRDefault="005D5C52" w:rsidP="008151AD">
            <w:pPr>
              <w:spacing w:after="0"/>
              <w:jc w:val="both"/>
              <w:rPr>
                <w:rFonts w:asciiTheme="minorHAnsi" w:hAnsiTheme="minorHAnsi" w:cs="Times New Roman"/>
                <w:iCs/>
                <w:sz w:val="24"/>
                <w:szCs w:val="24"/>
              </w:rPr>
            </w:pPr>
          </w:p>
        </w:tc>
        <w:tc>
          <w:tcPr>
            <w:tcW w:w="1661" w:type="dxa"/>
          </w:tcPr>
          <w:p w14:paraId="4977D0A6" w14:textId="6A992448" w:rsidR="005D5C52" w:rsidRPr="005D5C52" w:rsidRDefault="005D5C52"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Rozpoczęcie (miesiąc/rok)</w:t>
            </w:r>
          </w:p>
        </w:tc>
        <w:tc>
          <w:tcPr>
            <w:tcW w:w="1741" w:type="dxa"/>
          </w:tcPr>
          <w:p w14:paraId="1679B254" w14:textId="27DA9F1B" w:rsidR="005D5C52" w:rsidRPr="005D5C52" w:rsidRDefault="005D5C52"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Zakończenie – instalacja urządzenia</w:t>
            </w:r>
          </w:p>
          <w:p w14:paraId="148C425B" w14:textId="4C6A663B" w:rsidR="005D5C52" w:rsidRPr="005D5C52" w:rsidRDefault="005D5C52"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(miesiąc/rok)</w:t>
            </w:r>
          </w:p>
        </w:tc>
        <w:tc>
          <w:tcPr>
            <w:tcW w:w="3491" w:type="dxa"/>
            <w:vMerge/>
          </w:tcPr>
          <w:p w14:paraId="63DA4C90" w14:textId="77777777" w:rsidR="005D5C52" w:rsidRPr="005D5C52" w:rsidRDefault="005D5C52" w:rsidP="008151AD">
            <w:pPr>
              <w:spacing w:after="0"/>
              <w:jc w:val="both"/>
              <w:rPr>
                <w:rFonts w:asciiTheme="minorHAnsi" w:hAnsiTheme="minorHAnsi"/>
                <w:iCs/>
                <w:sz w:val="24"/>
                <w:szCs w:val="24"/>
              </w:rPr>
            </w:pPr>
          </w:p>
        </w:tc>
        <w:tc>
          <w:tcPr>
            <w:tcW w:w="3596" w:type="dxa"/>
            <w:vMerge/>
          </w:tcPr>
          <w:p w14:paraId="48B8104C" w14:textId="77777777" w:rsidR="005D5C52" w:rsidRPr="005D5C52" w:rsidRDefault="005D5C52" w:rsidP="005D5C52">
            <w:pPr>
              <w:spacing w:after="0"/>
              <w:jc w:val="both"/>
              <w:rPr>
                <w:rFonts w:asciiTheme="minorHAnsi" w:hAnsiTheme="minorHAnsi" w:cs="Times New Roman"/>
                <w:iCs/>
                <w:sz w:val="24"/>
                <w:szCs w:val="24"/>
              </w:rPr>
            </w:pPr>
          </w:p>
        </w:tc>
      </w:tr>
      <w:tr w:rsidR="005D5C52" w:rsidRPr="005D5C52" w14:paraId="19132BC1" w14:textId="09EA0188" w:rsidTr="00F057AE">
        <w:tc>
          <w:tcPr>
            <w:tcW w:w="758" w:type="dxa"/>
          </w:tcPr>
          <w:p w14:paraId="25703F3B" w14:textId="27752F78" w:rsidR="005D5C52" w:rsidRPr="005D5C52" w:rsidRDefault="00F057AE" w:rsidP="008151AD">
            <w:pPr>
              <w:spacing w:after="0"/>
              <w:jc w:val="both"/>
              <w:rPr>
                <w:rFonts w:asciiTheme="minorHAnsi" w:hAnsiTheme="minorHAnsi" w:cs="Times New Roman"/>
                <w:iCs/>
                <w:sz w:val="24"/>
                <w:szCs w:val="24"/>
              </w:rPr>
            </w:pPr>
            <w:r>
              <w:rPr>
                <w:rFonts w:asciiTheme="minorHAnsi" w:hAnsiTheme="minorHAnsi" w:cs="Times New Roman"/>
                <w:iCs/>
                <w:sz w:val="24"/>
                <w:szCs w:val="24"/>
              </w:rPr>
              <w:t>1</w:t>
            </w:r>
          </w:p>
        </w:tc>
        <w:tc>
          <w:tcPr>
            <w:tcW w:w="3065" w:type="dxa"/>
          </w:tcPr>
          <w:p w14:paraId="671D4440" w14:textId="77777777" w:rsidR="005D5C52" w:rsidRDefault="005D5C52" w:rsidP="008151AD">
            <w:pPr>
              <w:spacing w:after="0"/>
              <w:jc w:val="both"/>
              <w:rPr>
                <w:rFonts w:asciiTheme="minorHAnsi" w:hAnsiTheme="minorHAnsi" w:cs="Times New Roman"/>
                <w:iCs/>
                <w:sz w:val="24"/>
                <w:szCs w:val="24"/>
              </w:rPr>
            </w:pPr>
          </w:p>
          <w:p w14:paraId="78C67A0C" w14:textId="77777777" w:rsidR="002B362D" w:rsidRPr="005D5C52" w:rsidRDefault="002B362D" w:rsidP="008151AD">
            <w:pPr>
              <w:spacing w:after="0"/>
              <w:jc w:val="both"/>
              <w:rPr>
                <w:rFonts w:asciiTheme="minorHAnsi" w:hAnsiTheme="minorHAnsi" w:cs="Times New Roman"/>
                <w:iCs/>
                <w:sz w:val="24"/>
                <w:szCs w:val="24"/>
              </w:rPr>
            </w:pPr>
          </w:p>
        </w:tc>
        <w:tc>
          <w:tcPr>
            <w:tcW w:w="1661" w:type="dxa"/>
          </w:tcPr>
          <w:p w14:paraId="44876845" w14:textId="20585BCD" w:rsidR="005D5C52" w:rsidRPr="005D5C52" w:rsidRDefault="005D5C52" w:rsidP="008151AD">
            <w:pPr>
              <w:spacing w:after="0"/>
              <w:jc w:val="both"/>
              <w:rPr>
                <w:rFonts w:asciiTheme="minorHAnsi" w:hAnsiTheme="minorHAnsi" w:cs="Times New Roman"/>
                <w:iCs/>
                <w:sz w:val="24"/>
                <w:szCs w:val="24"/>
              </w:rPr>
            </w:pPr>
          </w:p>
        </w:tc>
        <w:tc>
          <w:tcPr>
            <w:tcW w:w="1741" w:type="dxa"/>
          </w:tcPr>
          <w:p w14:paraId="19B80725" w14:textId="77777777" w:rsidR="005D5C52" w:rsidRPr="005D5C52" w:rsidRDefault="005D5C52" w:rsidP="008151AD">
            <w:pPr>
              <w:spacing w:after="0"/>
              <w:jc w:val="both"/>
              <w:rPr>
                <w:rFonts w:asciiTheme="minorHAnsi" w:hAnsiTheme="minorHAnsi" w:cs="Times New Roman"/>
                <w:iCs/>
                <w:sz w:val="24"/>
                <w:szCs w:val="24"/>
              </w:rPr>
            </w:pPr>
          </w:p>
        </w:tc>
        <w:tc>
          <w:tcPr>
            <w:tcW w:w="3491" w:type="dxa"/>
          </w:tcPr>
          <w:p w14:paraId="43F6D562" w14:textId="77777777" w:rsidR="005D5C52" w:rsidRPr="005D5C52" w:rsidRDefault="005D5C52" w:rsidP="008151AD">
            <w:pPr>
              <w:spacing w:after="0"/>
              <w:jc w:val="both"/>
              <w:rPr>
                <w:rFonts w:asciiTheme="minorHAnsi" w:hAnsiTheme="minorHAnsi" w:cs="Times New Roman"/>
                <w:iCs/>
                <w:sz w:val="24"/>
                <w:szCs w:val="24"/>
              </w:rPr>
            </w:pPr>
          </w:p>
        </w:tc>
        <w:tc>
          <w:tcPr>
            <w:tcW w:w="3596" w:type="dxa"/>
          </w:tcPr>
          <w:p w14:paraId="769575AE" w14:textId="77777777" w:rsidR="005D5C52" w:rsidRDefault="006779E6" w:rsidP="008151AD">
            <w:pPr>
              <w:spacing w:after="0"/>
              <w:jc w:val="both"/>
              <w:rPr>
                <w:rFonts w:asciiTheme="minorHAnsi" w:hAnsiTheme="minorHAnsi" w:cs="Times New Roman"/>
                <w:iCs/>
                <w:sz w:val="24"/>
                <w:szCs w:val="24"/>
              </w:rPr>
            </w:pPr>
            <w:r>
              <w:rPr>
                <w:rFonts w:asciiTheme="minorHAnsi" w:hAnsiTheme="minorHAnsi" w:cs="Times New Roman"/>
                <w:iCs/>
                <w:sz w:val="24"/>
                <w:szCs w:val="24"/>
              </w:rPr>
              <w:t>TAK / NIE *</w:t>
            </w:r>
          </w:p>
          <w:p w14:paraId="0028974C" w14:textId="77777777" w:rsidR="000B15F7" w:rsidRDefault="000B15F7" w:rsidP="008151AD">
            <w:pPr>
              <w:spacing w:after="0"/>
              <w:jc w:val="both"/>
              <w:rPr>
                <w:rFonts w:asciiTheme="minorHAnsi" w:hAnsiTheme="minorHAnsi" w:cs="Times New Roman"/>
                <w:iCs/>
                <w:sz w:val="24"/>
                <w:szCs w:val="24"/>
              </w:rPr>
            </w:pPr>
          </w:p>
          <w:p w14:paraId="464C2AE6" w14:textId="77777777" w:rsidR="000B15F7" w:rsidRDefault="000B15F7" w:rsidP="008151AD">
            <w:pPr>
              <w:spacing w:after="0"/>
              <w:jc w:val="both"/>
              <w:rPr>
                <w:rFonts w:asciiTheme="minorHAnsi" w:hAnsiTheme="minorHAnsi" w:cs="Times New Roman"/>
                <w:iCs/>
                <w:sz w:val="24"/>
                <w:szCs w:val="24"/>
              </w:rPr>
            </w:pPr>
          </w:p>
          <w:p w14:paraId="44693821" w14:textId="77777777" w:rsidR="000B15F7" w:rsidRDefault="000B15F7" w:rsidP="008151AD">
            <w:pPr>
              <w:spacing w:after="0"/>
              <w:jc w:val="both"/>
              <w:rPr>
                <w:rFonts w:asciiTheme="minorHAnsi" w:hAnsiTheme="minorHAnsi" w:cs="Times New Roman"/>
                <w:iCs/>
                <w:sz w:val="24"/>
                <w:szCs w:val="24"/>
              </w:rPr>
            </w:pPr>
          </w:p>
          <w:p w14:paraId="437AB983" w14:textId="77777777" w:rsidR="000B15F7" w:rsidRDefault="000B15F7" w:rsidP="008151AD">
            <w:pPr>
              <w:spacing w:after="0"/>
              <w:jc w:val="both"/>
              <w:rPr>
                <w:rFonts w:asciiTheme="minorHAnsi" w:hAnsiTheme="minorHAnsi" w:cs="Times New Roman"/>
                <w:iCs/>
                <w:sz w:val="24"/>
                <w:szCs w:val="24"/>
              </w:rPr>
            </w:pPr>
          </w:p>
          <w:p w14:paraId="714966CA" w14:textId="35107304" w:rsidR="000B15F7" w:rsidRPr="005D5C52" w:rsidRDefault="000B15F7" w:rsidP="008151AD">
            <w:pPr>
              <w:spacing w:after="0"/>
              <w:jc w:val="both"/>
              <w:rPr>
                <w:rFonts w:asciiTheme="minorHAnsi" w:hAnsiTheme="minorHAnsi" w:cs="Times New Roman"/>
                <w:iCs/>
                <w:sz w:val="24"/>
                <w:szCs w:val="24"/>
              </w:rPr>
            </w:pPr>
          </w:p>
        </w:tc>
      </w:tr>
      <w:tr w:rsidR="005D5C52" w:rsidRPr="005D5C52" w14:paraId="7CD1F00C" w14:textId="27F94FEA" w:rsidTr="00F057AE">
        <w:tc>
          <w:tcPr>
            <w:tcW w:w="758" w:type="dxa"/>
          </w:tcPr>
          <w:p w14:paraId="0F824809" w14:textId="55AAC78A" w:rsidR="005D5C52" w:rsidRPr="005D5C52" w:rsidRDefault="00F057AE" w:rsidP="008151AD">
            <w:pPr>
              <w:spacing w:after="0"/>
              <w:jc w:val="both"/>
              <w:rPr>
                <w:rFonts w:asciiTheme="minorHAnsi" w:hAnsiTheme="minorHAnsi" w:cs="Times New Roman"/>
                <w:iCs/>
                <w:sz w:val="24"/>
                <w:szCs w:val="24"/>
              </w:rPr>
            </w:pPr>
            <w:r>
              <w:rPr>
                <w:rFonts w:asciiTheme="minorHAnsi" w:hAnsiTheme="minorHAnsi" w:cs="Times New Roman"/>
                <w:iCs/>
                <w:sz w:val="24"/>
                <w:szCs w:val="24"/>
              </w:rPr>
              <w:lastRenderedPageBreak/>
              <w:t>2</w:t>
            </w:r>
          </w:p>
        </w:tc>
        <w:tc>
          <w:tcPr>
            <w:tcW w:w="3065" w:type="dxa"/>
          </w:tcPr>
          <w:p w14:paraId="01708622" w14:textId="77777777" w:rsidR="005D5C52" w:rsidRPr="005D5C52" w:rsidRDefault="005D5C52" w:rsidP="008151AD">
            <w:pPr>
              <w:spacing w:after="0"/>
              <w:jc w:val="both"/>
              <w:rPr>
                <w:rFonts w:asciiTheme="minorHAnsi" w:hAnsiTheme="minorHAnsi" w:cs="Times New Roman"/>
                <w:iCs/>
                <w:sz w:val="24"/>
                <w:szCs w:val="24"/>
              </w:rPr>
            </w:pPr>
          </w:p>
        </w:tc>
        <w:tc>
          <w:tcPr>
            <w:tcW w:w="1661" w:type="dxa"/>
          </w:tcPr>
          <w:p w14:paraId="666F6E5F" w14:textId="77777777" w:rsidR="005D5C52" w:rsidRDefault="005D5C52" w:rsidP="008151AD">
            <w:pPr>
              <w:spacing w:after="0"/>
              <w:jc w:val="both"/>
              <w:rPr>
                <w:rFonts w:asciiTheme="minorHAnsi" w:hAnsiTheme="minorHAnsi" w:cs="Times New Roman"/>
                <w:iCs/>
                <w:sz w:val="24"/>
                <w:szCs w:val="24"/>
              </w:rPr>
            </w:pPr>
          </w:p>
          <w:p w14:paraId="3EB495AD" w14:textId="77777777" w:rsidR="000B15F7" w:rsidRDefault="000B15F7" w:rsidP="008151AD">
            <w:pPr>
              <w:spacing w:after="0"/>
              <w:jc w:val="both"/>
              <w:rPr>
                <w:rFonts w:asciiTheme="minorHAnsi" w:hAnsiTheme="minorHAnsi" w:cs="Times New Roman"/>
                <w:iCs/>
                <w:sz w:val="24"/>
                <w:szCs w:val="24"/>
              </w:rPr>
            </w:pPr>
          </w:p>
          <w:p w14:paraId="7145E9CC" w14:textId="77777777" w:rsidR="000B15F7" w:rsidRDefault="000B15F7" w:rsidP="008151AD">
            <w:pPr>
              <w:spacing w:after="0"/>
              <w:jc w:val="both"/>
              <w:rPr>
                <w:rFonts w:asciiTheme="minorHAnsi" w:hAnsiTheme="minorHAnsi" w:cs="Times New Roman"/>
                <w:iCs/>
                <w:sz w:val="24"/>
                <w:szCs w:val="24"/>
              </w:rPr>
            </w:pPr>
          </w:p>
          <w:p w14:paraId="55314D6E" w14:textId="77777777" w:rsidR="000B15F7" w:rsidRDefault="000B15F7" w:rsidP="008151AD">
            <w:pPr>
              <w:spacing w:after="0"/>
              <w:jc w:val="both"/>
              <w:rPr>
                <w:rFonts w:asciiTheme="minorHAnsi" w:hAnsiTheme="minorHAnsi" w:cs="Times New Roman"/>
                <w:iCs/>
                <w:sz w:val="24"/>
                <w:szCs w:val="24"/>
              </w:rPr>
            </w:pPr>
          </w:p>
          <w:p w14:paraId="0D057461" w14:textId="77777777" w:rsidR="000B15F7" w:rsidRDefault="000B15F7" w:rsidP="008151AD">
            <w:pPr>
              <w:spacing w:after="0"/>
              <w:jc w:val="both"/>
              <w:rPr>
                <w:rFonts w:asciiTheme="minorHAnsi" w:hAnsiTheme="minorHAnsi" w:cs="Times New Roman"/>
                <w:iCs/>
                <w:sz w:val="24"/>
                <w:szCs w:val="24"/>
              </w:rPr>
            </w:pPr>
          </w:p>
          <w:p w14:paraId="2EA2E619" w14:textId="71450F80" w:rsidR="000B15F7" w:rsidRPr="005D5C52" w:rsidRDefault="000B15F7" w:rsidP="008151AD">
            <w:pPr>
              <w:spacing w:after="0"/>
              <w:jc w:val="both"/>
              <w:rPr>
                <w:rFonts w:asciiTheme="minorHAnsi" w:hAnsiTheme="minorHAnsi" w:cs="Times New Roman"/>
                <w:iCs/>
                <w:sz w:val="24"/>
                <w:szCs w:val="24"/>
              </w:rPr>
            </w:pPr>
          </w:p>
        </w:tc>
        <w:tc>
          <w:tcPr>
            <w:tcW w:w="1741" w:type="dxa"/>
          </w:tcPr>
          <w:p w14:paraId="3A622978" w14:textId="77777777" w:rsidR="005D5C52" w:rsidRPr="005D5C52" w:rsidRDefault="005D5C52" w:rsidP="008151AD">
            <w:pPr>
              <w:spacing w:after="0"/>
              <w:jc w:val="both"/>
              <w:rPr>
                <w:rFonts w:asciiTheme="minorHAnsi" w:hAnsiTheme="minorHAnsi" w:cs="Times New Roman"/>
                <w:iCs/>
                <w:sz w:val="24"/>
                <w:szCs w:val="24"/>
              </w:rPr>
            </w:pPr>
          </w:p>
        </w:tc>
        <w:tc>
          <w:tcPr>
            <w:tcW w:w="3491" w:type="dxa"/>
          </w:tcPr>
          <w:p w14:paraId="2D2EC9CF" w14:textId="77777777" w:rsidR="005D5C52" w:rsidRDefault="005D5C52" w:rsidP="008151AD">
            <w:pPr>
              <w:spacing w:after="0"/>
              <w:jc w:val="both"/>
              <w:rPr>
                <w:rFonts w:asciiTheme="minorHAnsi" w:hAnsiTheme="minorHAnsi" w:cs="Times New Roman"/>
                <w:iCs/>
                <w:sz w:val="24"/>
                <w:szCs w:val="24"/>
              </w:rPr>
            </w:pPr>
          </w:p>
          <w:p w14:paraId="76F733C9" w14:textId="77777777" w:rsidR="002B362D" w:rsidRDefault="002B362D" w:rsidP="008151AD">
            <w:pPr>
              <w:spacing w:after="0"/>
              <w:jc w:val="both"/>
              <w:rPr>
                <w:rFonts w:asciiTheme="minorHAnsi" w:hAnsiTheme="minorHAnsi" w:cs="Times New Roman"/>
                <w:iCs/>
                <w:sz w:val="24"/>
                <w:szCs w:val="24"/>
              </w:rPr>
            </w:pPr>
          </w:p>
          <w:p w14:paraId="563A28E7" w14:textId="77777777" w:rsidR="002B362D" w:rsidRDefault="002B362D" w:rsidP="008151AD">
            <w:pPr>
              <w:spacing w:after="0"/>
              <w:jc w:val="both"/>
              <w:rPr>
                <w:rFonts w:asciiTheme="minorHAnsi" w:hAnsiTheme="minorHAnsi" w:cs="Times New Roman"/>
                <w:iCs/>
                <w:sz w:val="24"/>
                <w:szCs w:val="24"/>
              </w:rPr>
            </w:pPr>
          </w:p>
          <w:p w14:paraId="62DDB902" w14:textId="77777777" w:rsidR="002B362D" w:rsidRPr="005D5C52" w:rsidRDefault="002B362D" w:rsidP="008151AD">
            <w:pPr>
              <w:spacing w:after="0"/>
              <w:jc w:val="both"/>
              <w:rPr>
                <w:rFonts w:asciiTheme="minorHAnsi" w:hAnsiTheme="minorHAnsi" w:cs="Times New Roman"/>
                <w:iCs/>
                <w:sz w:val="24"/>
                <w:szCs w:val="24"/>
              </w:rPr>
            </w:pPr>
          </w:p>
        </w:tc>
        <w:tc>
          <w:tcPr>
            <w:tcW w:w="3596" w:type="dxa"/>
          </w:tcPr>
          <w:p w14:paraId="227B99A7" w14:textId="2CDD5ADD" w:rsidR="005D5C52" w:rsidRPr="005D5C52" w:rsidRDefault="002B362D" w:rsidP="008151AD">
            <w:pPr>
              <w:spacing w:after="0"/>
              <w:jc w:val="both"/>
              <w:rPr>
                <w:rFonts w:asciiTheme="minorHAnsi" w:hAnsiTheme="minorHAnsi" w:cs="Times New Roman"/>
                <w:iCs/>
                <w:sz w:val="24"/>
                <w:szCs w:val="24"/>
              </w:rPr>
            </w:pPr>
            <w:r>
              <w:rPr>
                <w:rFonts w:asciiTheme="minorHAnsi" w:hAnsiTheme="minorHAnsi" w:cs="Times New Roman"/>
                <w:iCs/>
                <w:sz w:val="24"/>
                <w:szCs w:val="24"/>
              </w:rPr>
              <w:t>TAK / NIE *</w:t>
            </w:r>
          </w:p>
        </w:tc>
      </w:tr>
    </w:tbl>
    <w:p w14:paraId="54ABF4FE" w14:textId="77777777" w:rsidR="006779E6" w:rsidRPr="006779E6" w:rsidRDefault="006779E6" w:rsidP="006779E6">
      <w:pPr>
        <w:spacing w:after="0"/>
        <w:rPr>
          <w:rFonts w:asciiTheme="minorHAnsi" w:hAnsiTheme="minorHAnsi" w:cs="Times New Roman"/>
          <w:iCs/>
          <w:sz w:val="24"/>
          <w:szCs w:val="24"/>
        </w:rPr>
      </w:pPr>
      <w:r w:rsidRPr="006779E6">
        <w:rPr>
          <w:rFonts w:asciiTheme="minorHAnsi" w:hAnsiTheme="minorHAnsi" w:cs="Times New Roman"/>
          <w:iCs/>
          <w:sz w:val="24"/>
          <w:szCs w:val="24"/>
        </w:rPr>
        <w:t>*niepotrzebne skreślić</w:t>
      </w:r>
    </w:p>
    <w:p w14:paraId="5C680CBC" w14:textId="77777777" w:rsidR="0008120E" w:rsidRPr="005D5C52" w:rsidRDefault="0008120E" w:rsidP="008151AD">
      <w:pPr>
        <w:spacing w:after="0"/>
        <w:jc w:val="both"/>
        <w:rPr>
          <w:rFonts w:asciiTheme="minorHAnsi" w:hAnsiTheme="minorHAnsi" w:cs="Times New Roman"/>
          <w:iCs/>
          <w:sz w:val="24"/>
          <w:szCs w:val="24"/>
        </w:rPr>
      </w:pPr>
    </w:p>
    <w:p w14:paraId="117F481C" w14:textId="77777777" w:rsidR="00EF3E2D" w:rsidRPr="005D5C52" w:rsidRDefault="00EF3E2D" w:rsidP="008151AD">
      <w:pPr>
        <w:spacing w:after="0"/>
        <w:jc w:val="both"/>
        <w:rPr>
          <w:rFonts w:asciiTheme="minorHAnsi" w:hAnsiTheme="minorHAnsi" w:cs="Times New Roman"/>
          <w:iCs/>
          <w:sz w:val="24"/>
          <w:szCs w:val="24"/>
        </w:rPr>
      </w:pPr>
    </w:p>
    <w:p w14:paraId="3122D8F6" w14:textId="77777777" w:rsidR="005D5C52" w:rsidRPr="005D5C52" w:rsidRDefault="005D5C52" w:rsidP="008151AD">
      <w:pPr>
        <w:spacing w:after="0"/>
        <w:jc w:val="both"/>
        <w:rPr>
          <w:rFonts w:asciiTheme="minorHAnsi" w:hAnsiTheme="minorHAnsi" w:cs="Times New Roman"/>
          <w:iCs/>
          <w:sz w:val="24"/>
          <w:szCs w:val="24"/>
        </w:rPr>
      </w:pPr>
    </w:p>
    <w:p w14:paraId="16289A1D" w14:textId="6B81EDC4" w:rsidR="00A84EF4" w:rsidRPr="005D5C52" w:rsidRDefault="005D5C52" w:rsidP="005D5C52">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 xml:space="preserve">     </w:t>
      </w:r>
      <w:r w:rsidR="00361273" w:rsidRPr="005D5C52">
        <w:rPr>
          <w:rFonts w:asciiTheme="minorHAnsi" w:hAnsiTheme="minorHAnsi" w:cs="Times New Roman"/>
          <w:iCs/>
          <w:sz w:val="24"/>
          <w:szCs w:val="24"/>
        </w:rPr>
        <w:t>……</w:t>
      </w:r>
      <w:r w:rsidRPr="005D5C52">
        <w:rPr>
          <w:rFonts w:asciiTheme="minorHAnsi" w:hAnsiTheme="minorHAnsi" w:cs="Times New Roman"/>
          <w:iCs/>
          <w:sz w:val="24"/>
          <w:szCs w:val="24"/>
        </w:rPr>
        <w:t>……..</w:t>
      </w:r>
      <w:r w:rsidR="00361273" w:rsidRPr="005D5C52">
        <w:rPr>
          <w:rFonts w:asciiTheme="minorHAnsi" w:hAnsiTheme="minorHAnsi" w:cs="Times New Roman"/>
          <w:iCs/>
          <w:sz w:val="24"/>
          <w:szCs w:val="24"/>
        </w:rPr>
        <w:t>…</w:t>
      </w:r>
      <w:r w:rsidR="00EE35A1" w:rsidRPr="005D5C52">
        <w:rPr>
          <w:rFonts w:asciiTheme="minorHAnsi" w:hAnsiTheme="minorHAnsi" w:cs="Times New Roman"/>
          <w:iCs/>
          <w:sz w:val="24"/>
          <w:szCs w:val="24"/>
        </w:rPr>
        <w:t>…</w:t>
      </w:r>
      <w:r w:rsidR="001B42A6" w:rsidRPr="005D5C52">
        <w:rPr>
          <w:rFonts w:asciiTheme="minorHAnsi" w:hAnsiTheme="minorHAnsi" w:cs="Times New Roman"/>
          <w:iCs/>
          <w:sz w:val="24"/>
          <w:szCs w:val="24"/>
        </w:rPr>
        <w:t>……….</w:t>
      </w:r>
      <w:r w:rsidR="00361273" w:rsidRPr="005D5C52">
        <w:rPr>
          <w:rFonts w:asciiTheme="minorHAnsi" w:hAnsiTheme="minorHAnsi" w:cs="Times New Roman"/>
          <w:iCs/>
          <w:sz w:val="24"/>
          <w:szCs w:val="24"/>
        </w:rPr>
        <w:t>……</w:t>
      </w:r>
      <w:r w:rsidR="00374CA1" w:rsidRPr="005D5C52">
        <w:rPr>
          <w:rFonts w:asciiTheme="minorHAnsi" w:hAnsiTheme="minorHAnsi" w:cs="Times New Roman"/>
          <w:iCs/>
          <w:sz w:val="24"/>
          <w:szCs w:val="24"/>
        </w:rPr>
        <w:tab/>
      </w:r>
      <w:r w:rsidR="00374CA1" w:rsidRPr="005D5C52">
        <w:rPr>
          <w:rFonts w:asciiTheme="minorHAnsi" w:hAnsiTheme="minorHAnsi" w:cs="Times New Roman"/>
          <w:iCs/>
          <w:sz w:val="24"/>
          <w:szCs w:val="24"/>
        </w:rPr>
        <w:tab/>
      </w:r>
      <w:r w:rsidR="001B42A6" w:rsidRPr="005D5C52">
        <w:rPr>
          <w:rFonts w:asciiTheme="minorHAnsi" w:hAnsiTheme="minorHAnsi" w:cs="Times New Roman"/>
          <w:iCs/>
          <w:sz w:val="24"/>
          <w:szCs w:val="24"/>
        </w:rPr>
        <w:tab/>
      </w:r>
      <w:r w:rsidR="001B42A6" w:rsidRPr="005D5C52">
        <w:rPr>
          <w:rFonts w:asciiTheme="minorHAnsi" w:hAnsiTheme="minorHAnsi" w:cs="Times New Roman"/>
          <w:iCs/>
          <w:sz w:val="24"/>
          <w:szCs w:val="24"/>
        </w:rPr>
        <w:tab/>
      </w:r>
      <w:r w:rsidR="00361273" w:rsidRPr="005D5C52">
        <w:rPr>
          <w:rFonts w:asciiTheme="minorHAnsi" w:hAnsiTheme="minorHAnsi" w:cs="Times New Roman"/>
          <w:iCs/>
          <w:sz w:val="24"/>
          <w:szCs w:val="24"/>
        </w:rPr>
        <w:t>…</w:t>
      </w:r>
      <w:r w:rsidR="001B42A6" w:rsidRPr="005D5C52">
        <w:rPr>
          <w:rFonts w:asciiTheme="minorHAnsi" w:hAnsiTheme="minorHAnsi" w:cs="Times New Roman"/>
          <w:iCs/>
          <w:sz w:val="24"/>
          <w:szCs w:val="24"/>
        </w:rPr>
        <w:t>….</w:t>
      </w:r>
      <w:r w:rsidR="00361273" w:rsidRPr="005D5C52">
        <w:rPr>
          <w:rFonts w:asciiTheme="minorHAnsi" w:hAnsiTheme="minorHAnsi" w:cs="Times New Roman"/>
          <w:iCs/>
          <w:sz w:val="24"/>
          <w:szCs w:val="24"/>
        </w:rPr>
        <w:t>……….</w:t>
      </w:r>
      <w:r w:rsidR="00EE35A1" w:rsidRPr="005D5C52">
        <w:rPr>
          <w:rFonts w:asciiTheme="minorHAnsi" w:hAnsiTheme="minorHAnsi" w:cs="Times New Roman"/>
          <w:iCs/>
          <w:sz w:val="24"/>
          <w:szCs w:val="24"/>
        </w:rPr>
        <w:t>…</w:t>
      </w:r>
      <w:r w:rsidR="001B42A6" w:rsidRPr="005D5C52">
        <w:rPr>
          <w:rFonts w:asciiTheme="minorHAnsi" w:hAnsiTheme="minorHAnsi" w:cs="Times New Roman"/>
          <w:iCs/>
          <w:sz w:val="24"/>
          <w:szCs w:val="24"/>
        </w:rPr>
        <w:t>…</w:t>
      </w:r>
      <w:r w:rsidR="00EE35A1" w:rsidRPr="005D5C52">
        <w:rPr>
          <w:rFonts w:asciiTheme="minorHAnsi" w:hAnsiTheme="minorHAnsi" w:cs="Times New Roman"/>
          <w:iCs/>
          <w:sz w:val="24"/>
          <w:szCs w:val="24"/>
        </w:rPr>
        <w:t>……………………</w:t>
      </w:r>
    </w:p>
    <w:p w14:paraId="2EACFB2A" w14:textId="52BD3A74" w:rsidR="00D259E8" w:rsidRPr="005D5C52" w:rsidRDefault="00A84EF4" w:rsidP="008151AD">
      <w:pPr>
        <w:spacing w:after="0"/>
        <w:jc w:val="both"/>
        <w:rPr>
          <w:rFonts w:asciiTheme="minorHAnsi" w:hAnsiTheme="minorHAnsi" w:cs="Times New Roman"/>
          <w:iCs/>
          <w:sz w:val="24"/>
          <w:szCs w:val="24"/>
        </w:rPr>
      </w:pPr>
      <w:r w:rsidRPr="005D5C52">
        <w:rPr>
          <w:rFonts w:asciiTheme="minorHAnsi" w:hAnsiTheme="minorHAnsi" w:cs="Times New Roman"/>
          <w:iCs/>
          <w:sz w:val="24"/>
          <w:szCs w:val="24"/>
        </w:rPr>
        <w:t xml:space="preserve">      (Miejscowość, data)                        </w:t>
      </w:r>
      <w:r w:rsidR="00374CA1" w:rsidRPr="005D5C52">
        <w:rPr>
          <w:rFonts w:asciiTheme="minorHAnsi" w:hAnsiTheme="minorHAnsi" w:cs="Times New Roman"/>
          <w:iCs/>
          <w:sz w:val="24"/>
          <w:szCs w:val="24"/>
        </w:rPr>
        <w:t xml:space="preserve">                               </w:t>
      </w:r>
      <w:r w:rsidRPr="005D5C52">
        <w:rPr>
          <w:rFonts w:asciiTheme="minorHAnsi" w:hAnsiTheme="minorHAnsi" w:cs="Times New Roman"/>
          <w:iCs/>
          <w:sz w:val="24"/>
          <w:szCs w:val="24"/>
        </w:rPr>
        <w:t xml:space="preserve">  </w:t>
      </w:r>
      <w:r w:rsidRPr="005D5C52">
        <w:rPr>
          <w:rFonts w:asciiTheme="minorHAnsi" w:hAnsiTheme="minorHAnsi" w:cs="Times New Roman"/>
          <w:iCs/>
          <w:sz w:val="24"/>
          <w:szCs w:val="24"/>
        </w:rPr>
        <w:tab/>
        <w:t xml:space="preserve"> (</w:t>
      </w:r>
      <w:r w:rsidR="001B42A6" w:rsidRPr="005D5C52">
        <w:rPr>
          <w:rFonts w:asciiTheme="minorHAnsi" w:hAnsiTheme="minorHAnsi" w:cs="Times New Roman"/>
          <w:iCs/>
          <w:sz w:val="24"/>
          <w:szCs w:val="24"/>
        </w:rPr>
        <w:t>p</w:t>
      </w:r>
      <w:r w:rsidRPr="005D5C52">
        <w:rPr>
          <w:rFonts w:asciiTheme="minorHAnsi" w:hAnsiTheme="minorHAnsi" w:cs="Times New Roman"/>
          <w:iCs/>
          <w:sz w:val="24"/>
          <w:szCs w:val="24"/>
        </w:rPr>
        <w:t>odpis)</w:t>
      </w:r>
    </w:p>
    <w:p w14:paraId="3D2C4FAD" w14:textId="77777777" w:rsidR="00C7315D" w:rsidRDefault="00C7315D" w:rsidP="008151AD">
      <w:pPr>
        <w:spacing w:after="0"/>
        <w:rPr>
          <w:rFonts w:asciiTheme="minorHAnsi" w:hAnsiTheme="minorHAnsi" w:cs="Times New Roman"/>
          <w:iCs/>
          <w:sz w:val="24"/>
          <w:szCs w:val="24"/>
        </w:rPr>
      </w:pPr>
    </w:p>
    <w:p w14:paraId="0A3FDC86" w14:textId="454AC9AA" w:rsidR="006779E6" w:rsidRPr="006779E6" w:rsidRDefault="00F057AE" w:rsidP="006779E6">
      <w:pPr>
        <w:spacing w:after="0"/>
        <w:rPr>
          <w:rFonts w:asciiTheme="minorHAnsi" w:hAnsiTheme="minorHAnsi" w:cs="Times New Roman"/>
          <w:iCs/>
          <w:sz w:val="24"/>
          <w:szCs w:val="24"/>
        </w:rPr>
      </w:pPr>
      <w:r w:rsidRPr="006779E6">
        <w:rPr>
          <w:rFonts w:asciiTheme="minorHAnsi" w:hAnsiTheme="minorHAnsi" w:cs="Times New Roman"/>
          <w:iCs/>
          <w:sz w:val="24"/>
          <w:szCs w:val="24"/>
        </w:rPr>
        <w:t xml:space="preserve">Załączniki: </w:t>
      </w:r>
      <w:r w:rsidR="006779E6" w:rsidRPr="006779E6">
        <w:rPr>
          <w:rFonts w:asciiTheme="minorHAnsi" w:hAnsiTheme="minorHAnsi" w:cs="Times New Roman"/>
          <w:iCs/>
          <w:sz w:val="24"/>
          <w:szCs w:val="24"/>
        </w:rPr>
        <w:t xml:space="preserve"> dowody określające czy w/w dostawy zostały wykonane należycie </w:t>
      </w:r>
      <w:r w:rsidRPr="006779E6">
        <w:rPr>
          <w:rFonts w:asciiTheme="minorHAnsi" w:hAnsiTheme="minorHAnsi" w:cs="Times New Roman"/>
          <w:iCs/>
          <w:sz w:val="24"/>
          <w:szCs w:val="24"/>
        </w:rPr>
        <w:t>(np. referencje, protokół odbioru)</w:t>
      </w:r>
    </w:p>
    <w:sectPr w:rsidR="006779E6" w:rsidRPr="006779E6" w:rsidSect="005D5C52">
      <w:headerReference w:type="default" r:id="rId8"/>
      <w:footerReference w:type="default" r:id="rId9"/>
      <w:pgSz w:w="16837" w:h="11905" w:orient="landscape"/>
      <w:pgMar w:top="1418" w:right="765" w:bottom="1418" w:left="76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EFEB5" w14:textId="77777777" w:rsidR="001A3C8F" w:rsidRDefault="001A3C8F" w:rsidP="00FF690E">
      <w:pPr>
        <w:spacing w:after="0" w:line="240" w:lineRule="auto"/>
      </w:pPr>
      <w:r>
        <w:separator/>
      </w:r>
    </w:p>
  </w:endnote>
  <w:endnote w:type="continuationSeparator" w:id="0">
    <w:p w14:paraId="68B5F0F8" w14:textId="77777777" w:rsidR="001A3C8F" w:rsidRDefault="001A3C8F" w:rsidP="00FF6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3BF02" w14:textId="77777777" w:rsidR="005C4E30" w:rsidRPr="005D3D7C" w:rsidRDefault="005C4E30" w:rsidP="005D3D7C">
    <w:pPr>
      <w:pStyle w:val="Stopka"/>
      <w:spacing w:after="0" w:line="240" w:lineRule="auto"/>
      <w:jc w:val="center"/>
      <w:rPr>
        <w:rFonts w:ascii="Times New Roman" w:hAnsi="Times New Roman" w:cs="Times New Roman"/>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99500" w14:textId="77777777" w:rsidR="001A3C8F" w:rsidRDefault="001A3C8F" w:rsidP="00FF690E">
      <w:pPr>
        <w:spacing w:after="0" w:line="240" w:lineRule="auto"/>
      </w:pPr>
      <w:r>
        <w:separator/>
      </w:r>
    </w:p>
  </w:footnote>
  <w:footnote w:type="continuationSeparator" w:id="0">
    <w:p w14:paraId="67B5BDFA" w14:textId="77777777" w:rsidR="001A3C8F" w:rsidRDefault="001A3C8F" w:rsidP="00FF69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1C264" w14:textId="77777777" w:rsidR="005C4E30" w:rsidRDefault="005C4E30">
    <w:pPr>
      <w:spacing w:after="0" w:line="240" w:lineRule="auto"/>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Symbol" w:hAnsi="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15:restartNumberingAfterBreak="0">
    <w:nsid w:val="081711AB"/>
    <w:multiLevelType w:val="hybridMultilevel"/>
    <w:tmpl w:val="8FB6B5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9523799"/>
    <w:multiLevelType w:val="hybridMultilevel"/>
    <w:tmpl w:val="EC02AA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735D06"/>
    <w:multiLevelType w:val="hybridMultilevel"/>
    <w:tmpl w:val="B3FC7120"/>
    <w:lvl w:ilvl="0" w:tplc="4770EAF6">
      <w:start w:val="1"/>
      <w:numFmt w:val="decimal"/>
      <w:lvlText w:val="%1."/>
      <w:lvlJc w:val="left"/>
      <w:pPr>
        <w:ind w:left="720" w:hanging="360"/>
      </w:pPr>
      <w:rPr>
        <w:rFonts w:cstheme="minorHAnsi" w:hint="default"/>
        <w:b w:val="0"/>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E2628B"/>
    <w:multiLevelType w:val="hybridMultilevel"/>
    <w:tmpl w:val="491E73C2"/>
    <w:lvl w:ilvl="0" w:tplc="4998D1C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15:restartNumberingAfterBreak="0">
    <w:nsid w:val="2D194F43"/>
    <w:multiLevelType w:val="hybridMultilevel"/>
    <w:tmpl w:val="B3703D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302BAD"/>
    <w:multiLevelType w:val="hybridMultilevel"/>
    <w:tmpl w:val="953A73B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52FF4AA5"/>
    <w:multiLevelType w:val="multilevel"/>
    <w:tmpl w:val="9D622942"/>
    <w:lvl w:ilvl="0">
      <w:start w:val="1"/>
      <w:numFmt w:val="decimal"/>
      <w:lvlText w:val="%1."/>
      <w:lvlJc w:val="left"/>
      <w:pPr>
        <w:ind w:left="720" w:hanging="360"/>
      </w:pPr>
      <w:rPr>
        <w:rFonts w:hint="default"/>
        <w:b w:val="0"/>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8D20AF2"/>
    <w:multiLevelType w:val="hybridMultilevel"/>
    <w:tmpl w:val="FE7C9F28"/>
    <w:lvl w:ilvl="0" w:tplc="3BB87E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D02831"/>
    <w:multiLevelType w:val="hybridMultilevel"/>
    <w:tmpl w:val="B1104AB4"/>
    <w:lvl w:ilvl="0" w:tplc="0B308A22">
      <w:start w:val="25"/>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F942601"/>
    <w:multiLevelType w:val="hybridMultilevel"/>
    <w:tmpl w:val="491E73C2"/>
    <w:lvl w:ilvl="0" w:tplc="4998D1C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num w:numId="1" w16cid:durableId="29958675">
    <w:abstractNumId w:val="0"/>
  </w:num>
  <w:num w:numId="2" w16cid:durableId="1743214199">
    <w:abstractNumId w:val="1"/>
  </w:num>
  <w:num w:numId="3" w16cid:durableId="1593078411">
    <w:abstractNumId w:val="2"/>
  </w:num>
  <w:num w:numId="4" w16cid:durableId="470177903">
    <w:abstractNumId w:val="3"/>
  </w:num>
  <w:num w:numId="5" w16cid:durableId="1494641640">
    <w:abstractNumId w:val="5"/>
  </w:num>
  <w:num w:numId="6" w16cid:durableId="47147527">
    <w:abstractNumId w:val="11"/>
  </w:num>
  <w:num w:numId="7" w16cid:durableId="1554150676">
    <w:abstractNumId w:val="13"/>
  </w:num>
  <w:num w:numId="8" w16cid:durableId="1558930919">
    <w:abstractNumId w:val="7"/>
  </w:num>
  <w:num w:numId="9" w16cid:durableId="2555963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0430227">
    <w:abstractNumId w:val="4"/>
  </w:num>
  <w:num w:numId="11" w16cid:durableId="92676136">
    <w:abstractNumId w:val="9"/>
  </w:num>
  <w:num w:numId="12" w16cid:durableId="712386429">
    <w:abstractNumId w:val="10"/>
  </w:num>
  <w:num w:numId="13" w16cid:durableId="1390494526">
    <w:abstractNumId w:val="8"/>
  </w:num>
  <w:num w:numId="14" w16cid:durableId="404036908">
    <w:abstractNumId w:val="6"/>
  </w:num>
  <w:num w:numId="15" w16cid:durableId="12089582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9E8"/>
    <w:rsid w:val="00003759"/>
    <w:rsid w:val="00011D87"/>
    <w:rsid w:val="00014E11"/>
    <w:rsid w:val="00024FCC"/>
    <w:rsid w:val="000319A1"/>
    <w:rsid w:val="00037A10"/>
    <w:rsid w:val="0006154D"/>
    <w:rsid w:val="0008120E"/>
    <w:rsid w:val="000839DA"/>
    <w:rsid w:val="00092A52"/>
    <w:rsid w:val="000B15F7"/>
    <w:rsid w:val="000B547F"/>
    <w:rsid w:val="000D43BA"/>
    <w:rsid w:val="000D7FAA"/>
    <w:rsid w:val="000E2C10"/>
    <w:rsid w:val="0010759A"/>
    <w:rsid w:val="00153288"/>
    <w:rsid w:val="00162BD8"/>
    <w:rsid w:val="00170CA4"/>
    <w:rsid w:val="001735E9"/>
    <w:rsid w:val="00176427"/>
    <w:rsid w:val="00191BCE"/>
    <w:rsid w:val="001924A7"/>
    <w:rsid w:val="001A3C8F"/>
    <w:rsid w:val="001B42A6"/>
    <w:rsid w:val="001C451D"/>
    <w:rsid w:val="001D2F34"/>
    <w:rsid w:val="00260076"/>
    <w:rsid w:val="002B3198"/>
    <w:rsid w:val="002B362D"/>
    <w:rsid w:val="002E1ECE"/>
    <w:rsid w:val="002E5EBE"/>
    <w:rsid w:val="00305EB2"/>
    <w:rsid w:val="00311373"/>
    <w:rsid w:val="003201E1"/>
    <w:rsid w:val="00320438"/>
    <w:rsid w:val="00346200"/>
    <w:rsid w:val="00361273"/>
    <w:rsid w:val="00374CA1"/>
    <w:rsid w:val="00397524"/>
    <w:rsid w:val="003A398B"/>
    <w:rsid w:val="003A47B2"/>
    <w:rsid w:val="00436E2F"/>
    <w:rsid w:val="004565E2"/>
    <w:rsid w:val="00461CFE"/>
    <w:rsid w:val="00465A02"/>
    <w:rsid w:val="00471E96"/>
    <w:rsid w:val="00485522"/>
    <w:rsid w:val="00486908"/>
    <w:rsid w:val="004F105C"/>
    <w:rsid w:val="004F1526"/>
    <w:rsid w:val="00512995"/>
    <w:rsid w:val="00512CDD"/>
    <w:rsid w:val="00564867"/>
    <w:rsid w:val="00565CB3"/>
    <w:rsid w:val="00565DD5"/>
    <w:rsid w:val="00587BEC"/>
    <w:rsid w:val="005C080E"/>
    <w:rsid w:val="005C3C06"/>
    <w:rsid w:val="005C4E30"/>
    <w:rsid w:val="005D3D7C"/>
    <w:rsid w:val="005D5C52"/>
    <w:rsid w:val="005E1D8B"/>
    <w:rsid w:val="00612A0D"/>
    <w:rsid w:val="00615483"/>
    <w:rsid w:val="00641734"/>
    <w:rsid w:val="00660018"/>
    <w:rsid w:val="0066406C"/>
    <w:rsid w:val="006642A4"/>
    <w:rsid w:val="006779E6"/>
    <w:rsid w:val="00684992"/>
    <w:rsid w:val="00691752"/>
    <w:rsid w:val="00695F05"/>
    <w:rsid w:val="006A7FFB"/>
    <w:rsid w:val="006F5103"/>
    <w:rsid w:val="007536B1"/>
    <w:rsid w:val="00754B1D"/>
    <w:rsid w:val="007638E5"/>
    <w:rsid w:val="007B233E"/>
    <w:rsid w:val="007C00A4"/>
    <w:rsid w:val="007C0F77"/>
    <w:rsid w:val="007C3259"/>
    <w:rsid w:val="007E4F0E"/>
    <w:rsid w:val="00814A7A"/>
    <w:rsid w:val="008151AD"/>
    <w:rsid w:val="00822AF0"/>
    <w:rsid w:val="00834D90"/>
    <w:rsid w:val="0089474B"/>
    <w:rsid w:val="00940A4A"/>
    <w:rsid w:val="00950679"/>
    <w:rsid w:val="00953C86"/>
    <w:rsid w:val="00955CB3"/>
    <w:rsid w:val="00961713"/>
    <w:rsid w:val="00971079"/>
    <w:rsid w:val="00994B37"/>
    <w:rsid w:val="009B6887"/>
    <w:rsid w:val="009C387C"/>
    <w:rsid w:val="009D08F5"/>
    <w:rsid w:val="009E1A7B"/>
    <w:rsid w:val="009F0127"/>
    <w:rsid w:val="009F11C1"/>
    <w:rsid w:val="009F2249"/>
    <w:rsid w:val="00A01075"/>
    <w:rsid w:val="00A01285"/>
    <w:rsid w:val="00A01BA4"/>
    <w:rsid w:val="00A115AC"/>
    <w:rsid w:val="00A4050F"/>
    <w:rsid w:val="00A41441"/>
    <w:rsid w:val="00A414C5"/>
    <w:rsid w:val="00A71FDF"/>
    <w:rsid w:val="00A7338C"/>
    <w:rsid w:val="00A84EF4"/>
    <w:rsid w:val="00A91F83"/>
    <w:rsid w:val="00AB32BB"/>
    <w:rsid w:val="00AC643A"/>
    <w:rsid w:val="00AD1707"/>
    <w:rsid w:val="00AF021E"/>
    <w:rsid w:val="00B1484F"/>
    <w:rsid w:val="00B15867"/>
    <w:rsid w:val="00B32B78"/>
    <w:rsid w:val="00B35389"/>
    <w:rsid w:val="00B50A0E"/>
    <w:rsid w:val="00B71B7A"/>
    <w:rsid w:val="00B92921"/>
    <w:rsid w:val="00C14D88"/>
    <w:rsid w:val="00C25770"/>
    <w:rsid w:val="00C31A0E"/>
    <w:rsid w:val="00C35C42"/>
    <w:rsid w:val="00C412C6"/>
    <w:rsid w:val="00C61E98"/>
    <w:rsid w:val="00C6494A"/>
    <w:rsid w:val="00C67953"/>
    <w:rsid w:val="00C7315D"/>
    <w:rsid w:val="00C75698"/>
    <w:rsid w:val="00C87FEB"/>
    <w:rsid w:val="00CB7C27"/>
    <w:rsid w:val="00CC38B1"/>
    <w:rsid w:val="00CC5780"/>
    <w:rsid w:val="00CE15B5"/>
    <w:rsid w:val="00CE1A84"/>
    <w:rsid w:val="00D14250"/>
    <w:rsid w:val="00D259E8"/>
    <w:rsid w:val="00D25A95"/>
    <w:rsid w:val="00D30E10"/>
    <w:rsid w:val="00D324C8"/>
    <w:rsid w:val="00D568BE"/>
    <w:rsid w:val="00D6475C"/>
    <w:rsid w:val="00D95680"/>
    <w:rsid w:val="00DC5922"/>
    <w:rsid w:val="00DE1A3E"/>
    <w:rsid w:val="00DF483E"/>
    <w:rsid w:val="00E065DA"/>
    <w:rsid w:val="00E20B0E"/>
    <w:rsid w:val="00E27E14"/>
    <w:rsid w:val="00E5660B"/>
    <w:rsid w:val="00EA0966"/>
    <w:rsid w:val="00EC6C54"/>
    <w:rsid w:val="00EE35A1"/>
    <w:rsid w:val="00EF11A6"/>
    <w:rsid w:val="00EF3E2D"/>
    <w:rsid w:val="00F057AE"/>
    <w:rsid w:val="00F250B6"/>
    <w:rsid w:val="00F2524E"/>
    <w:rsid w:val="00F27F13"/>
    <w:rsid w:val="00F640D5"/>
    <w:rsid w:val="00F745EF"/>
    <w:rsid w:val="00F95ABE"/>
    <w:rsid w:val="00FC16B0"/>
    <w:rsid w:val="00FF69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88A6A71"/>
  <w15:chartTrackingRefBased/>
  <w15:docId w15:val="{2C73E9B1-4C63-41D6-9DDE-0CC7EA24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4E30"/>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C4E30"/>
    <w:rPr>
      <w:rFonts w:ascii="Symbol" w:hAnsi="Symbol"/>
    </w:rPr>
  </w:style>
  <w:style w:type="character" w:customStyle="1" w:styleId="Absatz-Standardschriftart">
    <w:name w:val="Absatz-Standardschriftart"/>
    <w:rsid w:val="005C4E30"/>
  </w:style>
  <w:style w:type="character" w:customStyle="1" w:styleId="WW-Absatz-Standardschriftart">
    <w:name w:val="WW-Absatz-Standardschriftart"/>
    <w:rsid w:val="005C4E30"/>
  </w:style>
  <w:style w:type="character" w:customStyle="1" w:styleId="WW8Num1z1">
    <w:name w:val="WW8Num1z1"/>
    <w:rsid w:val="005C4E30"/>
    <w:rPr>
      <w:rFonts w:ascii="Courier New" w:hAnsi="Courier New" w:cs="Courier New"/>
    </w:rPr>
  </w:style>
  <w:style w:type="character" w:customStyle="1" w:styleId="WW8Num1z2">
    <w:name w:val="WW8Num1z2"/>
    <w:rsid w:val="005C4E30"/>
    <w:rPr>
      <w:rFonts w:ascii="Wingdings" w:hAnsi="Wingdings"/>
    </w:rPr>
  </w:style>
  <w:style w:type="character" w:customStyle="1" w:styleId="WW8Num2z0">
    <w:name w:val="WW8Num2z0"/>
    <w:rsid w:val="005C4E30"/>
    <w:rPr>
      <w:b w:val="0"/>
    </w:rPr>
  </w:style>
  <w:style w:type="character" w:customStyle="1" w:styleId="WW8Num7z0">
    <w:name w:val="WW8Num7z0"/>
    <w:rsid w:val="005C4E30"/>
    <w:rPr>
      <w:rFonts w:ascii="Times New Roman" w:hAnsi="Times New Roman"/>
    </w:rPr>
  </w:style>
  <w:style w:type="character" w:customStyle="1" w:styleId="WW8Num9z0">
    <w:name w:val="WW8Num9z0"/>
    <w:rsid w:val="005C4E30"/>
    <w:rPr>
      <w:rFonts w:ascii="Times New Roman" w:hAnsi="Times New Roman"/>
      <w:sz w:val="24"/>
    </w:rPr>
  </w:style>
  <w:style w:type="character" w:customStyle="1" w:styleId="Domylnaczcionkaakapitu1">
    <w:name w:val="Domyślna czcionka akapitu1"/>
    <w:rsid w:val="005C4E30"/>
  </w:style>
  <w:style w:type="character" w:customStyle="1" w:styleId="NagwekZnak">
    <w:name w:val="Nagłówek Znak"/>
    <w:rsid w:val="005C4E30"/>
    <w:rPr>
      <w:sz w:val="22"/>
      <w:szCs w:val="22"/>
    </w:rPr>
  </w:style>
  <w:style w:type="character" w:customStyle="1" w:styleId="StopkaZnak">
    <w:name w:val="Stopka Znak"/>
    <w:uiPriority w:val="99"/>
    <w:rsid w:val="005C4E30"/>
    <w:rPr>
      <w:sz w:val="22"/>
      <w:szCs w:val="22"/>
    </w:rPr>
  </w:style>
  <w:style w:type="character" w:customStyle="1" w:styleId="TekstdymkaZnak">
    <w:name w:val="Tekst dymka Znak"/>
    <w:rsid w:val="005C4E30"/>
    <w:rPr>
      <w:rFonts w:ascii="Tahoma" w:hAnsi="Tahoma" w:cs="Tahoma"/>
      <w:sz w:val="16"/>
      <w:szCs w:val="16"/>
    </w:rPr>
  </w:style>
  <w:style w:type="character" w:styleId="Hipercze">
    <w:name w:val="Hyperlink"/>
    <w:rsid w:val="005C4E30"/>
    <w:rPr>
      <w:color w:val="0000FF"/>
      <w:u w:val="single"/>
    </w:rPr>
  </w:style>
  <w:style w:type="character" w:customStyle="1" w:styleId="TekstprzypisukocowegoZnak">
    <w:name w:val="Tekst przypisu końcowego Znak"/>
    <w:basedOn w:val="Domylnaczcionkaakapitu1"/>
    <w:rsid w:val="005C4E30"/>
  </w:style>
  <w:style w:type="character" w:customStyle="1" w:styleId="Znakiprzypiswkocowych">
    <w:name w:val="Znaki przypisów końcowych"/>
    <w:rsid w:val="005C4E30"/>
    <w:rPr>
      <w:vertAlign w:val="superscript"/>
    </w:rPr>
  </w:style>
  <w:style w:type="character" w:styleId="Pogrubienie">
    <w:name w:val="Strong"/>
    <w:uiPriority w:val="22"/>
    <w:qFormat/>
    <w:rsid w:val="005C4E30"/>
    <w:rPr>
      <w:b/>
      <w:bCs/>
    </w:rPr>
  </w:style>
  <w:style w:type="character" w:customStyle="1" w:styleId="ZnakZnak">
    <w:name w:val="Znak Znak"/>
    <w:rsid w:val="005C4E30"/>
    <w:rPr>
      <w:rFonts w:ascii="Arial" w:hAnsi="Arial" w:cs="Arial"/>
      <w:b/>
      <w:bCs/>
      <w:kern w:val="1"/>
      <w:sz w:val="32"/>
      <w:szCs w:val="32"/>
      <w:lang w:val="pl-PL" w:eastAsia="ar-SA" w:bidi="ar-SA"/>
    </w:rPr>
  </w:style>
  <w:style w:type="character" w:customStyle="1" w:styleId="HTML-wstpniesformatowanyZnak">
    <w:name w:val="HTML - wstępnie sformatowany Znak"/>
    <w:rsid w:val="005C4E30"/>
    <w:rPr>
      <w:rFonts w:ascii="Courier New" w:eastAsia="Times New Roman" w:hAnsi="Courier New" w:cs="Courier New"/>
    </w:rPr>
  </w:style>
  <w:style w:type="character" w:customStyle="1" w:styleId="WW8Dropcap0">
    <w:name w:val="WW8Dropcap0"/>
    <w:rsid w:val="005C4E30"/>
    <w:rPr>
      <w:rFonts w:ascii="Times New Roman" w:hAnsi="Times New Roman"/>
    </w:rPr>
  </w:style>
  <w:style w:type="character" w:customStyle="1" w:styleId="Znakinumeracji">
    <w:name w:val="Znaki numeracji"/>
    <w:rsid w:val="005C4E30"/>
  </w:style>
  <w:style w:type="paragraph" w:customStyle="1" w:styleId="Nagwek1">
    <w:name w:val="Nagłówek1"/>
    <w:basedOn w:val="Normalny"/>
    <w:next w:val="Tekstpodstawowy"/>
    <w:rsid w:val="005C4E30"/>
    <w:pPr>
      <w:keepNext/>
      <w:spacing w:before="240" w:after="120"/>
    </w:pPr>
    <w:rPr>
      <w:rFonts w:ascii="Arial" w:eastAsia="MS Mincho" w:hAnsi="Arial" w:cs="Tahoma"/>
      <w:sz w:val="28"/>
      <w:szCs w:val="28"/>
    </w:rPr>
  </w:style>
  <w:style w:type="paragraph" w:styleId="Tekstpodstawowy">
    <w:name w:val="Body Text"/>
    <w:basedOn w:val="Normalny"/>
    <w:rsid w:val="005C4E30"/>
    <w:pPr>
      <w:spacing w:after="120"/>
    </w:pPr>
  </w:style>
  <w:style w:type="paragraph" w:styleId="Lista">
    <w:name w:val="List"/>
    <w:basedOn w:val="Tekstpodstawowy"/>
    <w:rsid w:val="005C4E30"/>
    <w:rPr>
      <w:rFonts w:cs="Tahoma"/>
    </w:rPr>
  </w:style>
  <w:style w:type="paragraph" w:customStyle="1" w:styleId="Podpis1">
    <w:name w:val="Podpis1"/>
    <w:basedOn w:val="Normalny"/>
    <w:rsid w:val="005C4E30"/>
    <w:pPr>
      <w:suppressLineNumbers/>
      <w:spacing w:before="120" w:after="120"/>
    </w:pPr>
    <w:rPr>
      <w:rFonts w:cs="Tahoma"/>
      <w:i/>
      <w:iCs/>
      <w:sz w:val="24"/>
      <w:szCs w:val="24"/>
    </w:rPr>
  </w:style>
  <w:style w:type="paragraph" w:customStyle="1" w:styleId="Indeks">
    <w:name w:val="Indeks"/>
    <w:basedOn w:val="Normalny"/>
    <w:rsid w:val="005C4E30"/>
    <w:pPr>
      <w:suppressLineNumbers/>
    </w:pPr>
    <w:rPr>
      <w:rFonts w:cs="Tahoma"/>
    </w:rPr>
  </w:style>
  <w:style w:type="paragraph" w:styleId="Nagwek">
    <w:name w:val="header"/>
    <w:basedOn w:val="Normalny"/>
    <w:rsid w:val="005C4E30"/>
    <w:pPr>
      <w:tabs>
        <w:tab w:val="center" w:pos="4536"/>
        <w:tab w:val="right" w:pos="9072"/>
      </w:tabs>
    </w:pPr>
  </w:style>
  <w:style w:type="paragraph" w:styleId="Stopka">
    <w:name w:val="footer"/>
    <w:basedOn w:val="Normalny"/>
    <w:uiPriority w:val="99"/>
    <w:rsid w:val="005C4E30"/>
    <w:pPr>
      <w:tabs>
        <w:tab w:val="center" w:pos="4536"/>
        <w:tab w:val="right" w:pos="9072"/>
      </w:tabs>
    </w:pPr>
  </w:style>
  <w:style w:type="paragraph" w:styleId="Tekstdymka">
    <w:name w:val="Balloon Text"/>
    <w:basedOn w:val="Normalny"/>
    <w:rsid w:val="005C4E30"/>
    <w:pPr>
      <w:spacing w:after="0" w:line="240" w:lineRule="auto"/>
    </w:pPr>
    <w:rPr>
      <w:rFonts w:ascii="Tahoma" w:hAnsi="Tahoma" w:cs="Tahoma"/>
      <w:sz w:val="16"/>
      <w:szCs w:val="16"/>
    </w:rPr>
  </w:style>
  <w:style w:type="paragraph" w:styleId="Akapitzlist">
    <w:name w:val="List Paragraph"/>
    <w:aliases w:val="normalny tekst,ISCG Numerowanie,lp1,CW_Lista"/>
    <w:basedOn w:val="Normalny"/>
    <w:link w:val="AkapitzlistZnak"/>
    <w:uiPriority w:val="34"/>
    <w:qFormat/>
    <w:rsid w:val="005C4E30"/>
    <w:pPr>
      <w:ind w:left="720"/>
    </w:pPr>
  </w:style>
  <w:style w:type="paragraph" w:styleId="NormalnyWeb">
    <w:name w:val="Normal (Web)"/>
    <w:basedOn w:val="Normalny"/>
    <w:rsid w:val="005C4E30"/>
    <w:pPr>
      <w:spacing w:before="280" w:after="280" w:line="240" w:lineRule="auto"/>
    </w:pPr>
    <w:rPr>
      <w:rFonts w:ascii="Times New Roman" w:eastAsia="Times New Roman" w:hAnsi="Times New Roman"/>
      <w:sz w:val="24"/>
      <w:szCs w:val="24"/>
    </w:rPr>
  </w:style>
  <w:style w:type="paragraph" w:styleId="Tekstprzypisukocowego">
    <w:name w:val="endnote text"/>
    <w:basedOn w:val="Normalny"/>
    <w:rsid w:val="005C4E30"/>
    <w:rPr>
      <w:sz w:val="20"/>
      <w:szCs w:val="20"/>
    </w:rPr>
  </w:style>
  <w:style w:type="paragraph" w:styleId="HTML-wstpniesformatowany">
    <w:name w:val="HTML Preformatted"/>
    <w:basedOn w:val="Normalny"/>
    <w:rsid w:val="005C4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styleId="Odwoanieprzypisukocowego">
    <w:name w:val="endnote reference"/>
    <w:uiPriority w:val="99"/>
    <w:semiHidden/>
    <w:unhideWhenUsed/>
    <w:rsid w:val="00D259E8"/>
    <w:rPr>
      <w:vertAlign w:val="superscript"/>
    </w:rPr>
  </w:style>
  <w:style w:type="paragraph" w:customStyle="1" w:styleId="Default">
    <w:name w:val="Default"/>
    <w:link w:val="DefaultZnak"/>
    <w:rsid w:val="005C080E"/>
    <w:pPr>
      <w:autoSpaceDE w:val="0"/>
      <w:autoSpaceDN w:val="0"/>
      <w:adjustRightInd w:val="0"/>
    </w:pPr>
    <w:rPr>
      <w:rFonts w:ascii="Arial" w:hAnsi="Arial" w:cs="Arial"/>
      <w:color w:val="000000"/>
      <w:sz w:val="24"/>
      <w:szCs w:val="24"/>
    </w:rPr>
  </w:style>
  <w:style w:type="paragraph" w:styleId="Tekstpodstawowy2">
    <w:name w:val="Body Text 2"/>
    <w:basedOn w:val="Normalny"/>
    <w:link w:val="Tekstpodstawowy2Znak"/>
    <w:uiPriority w:val="99"/>
    <w:semiHidden/>
    <w:unhideWhenUsed/>
    <w:rsid w:val="001B42A6"/>
    <w:pPr>
      <w:widowControl w:val="0"/>
      <w:spacing w:after="120" w:line="480" w:lineRule="auto"/>
    </w:pPr>
    <w:rPr>
      <w:rFonts w:ascii="Times New Roman" w:eastAsia="Lucida Sans Unicode" w:hAnsi="Times New Roman" w:cs="Times New Roman"/>
      <w:sz w:val="24"/>
      <w:szCs w:val="20"/>
    </w:rPr>
  </w:style>
  <w:style w:type="character" w:customStyle="1" w:styleId="Tekstpodstawowy2Znak">
    <w:name w:val="Tekst podstawowy 2 Znak"/>
    <w:link w:val="Tekstpodstawowy2"/>
    <w:uiPriority w:val="99"/>
    <w:semiHidden/>
    <w:rsid w:val="001B42A6"/>
    <w:rPr>
      <w:rFonts w:eastAsia="Lucida Sans Unicode"/>
      <w:sz w:val="24"/>
      <w:lang w:eastAsia="ar-SA"/>
    </w:rPr>
  </w:style>
  <w:style w:type="character" w:customStyle="1" w:styleId="AkapitzlistZnak">
    <w:name w:val="Akapit z listą Znak"/>
    <w:aliases w:val="normalny tekst Znak,ISCG Numerowanie Znak,lp1 Znak,CW_Lista Znak"/>
    <w:link w:val="Akapitzlist"/>
    <w:uiPriority w:val="34"/>
    <w:locked/>
    <w:rsid w:val="00461CFE"/>
    <w:rPr>
      <w:rFonts w:ascii="Calibri" w:eastAsia="Calibri" w:hAnsi="Calibri" w:cs="Calibri"/>
      <w:sz w:val="22"/>
      <w:szCs w:val="22"/>
      <w:lang w:eastAsia="ar-SA"/>
    </w:rPr>
  </w:style>
  <w:style w:type="table" w:styleId="Tabela-Siatka">
    <w:name w:val="Table Grid"/>
    <w:basedOn w:val="Standardowy"/>
    <w:uiPriority w:val="59"/>
    <w:rsid w:val="00081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C3C06"/>
    <w:rPr>
      <w:color w:val="605E5C"/>
      <w:shd w:val="clear" w:color="auto" w:fill="E1DFDD"/>
    </w:rPr>
  </w:style>
  <w:style w:type="character" w:customStyle="1" w:styleId="DefaultZnak">
    <w:name w:val="Default Znak"/>
    <w:basedOn w:val="Domylnaczcionkaakapitu"/>
    <w:link w:val="Default"/>
    <w:locked/>
    <w:rsid w:val="00C67953"/>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485442">
      <w:bodyDiv w:val="1"/>
      <w:marLeft w:val="0"/>
      <w:marRight w:val="0"/>
      <w:marTop w:val="0"/>
      <w:marBottom w:val="0"/>
      <w:divBdr>
        <w:top w:val="none" w:sz="0" w:space="0" w:color="auto"/>
        <w:left w:val="none" w:sz="0" w:space="0" w:color="auto"/>
        <w:bottom w:val="none" w:sz="0" w:space="0" w:color="auto"/>
        <w:right w:val="none" w:sz="0" w:space="0" w:color="auto"/>
      </w:divBdr>
    </w:div>
    <w:div w:id="1391804726">
      <w:bodyDiv w:val="1"/>
      <w:marLeft w:val="0"/>
      <w:marRight w:val="0"/>
      <w:marTop w:val="0"/>
      <w:marBottom w:val="0"/>
      <w:divBdr>
        <w:top w:val="none" w:sz="0" w:space="0" w:color="auto"/>
        <w:left w:val="none" w:sz="0" w:space="0" w:color="auto"/>
        <w:bottom w:val="none" w:sz="0" w:space="0" w:color="auto"/>
        <w:right w:val="none" w:sz="0" w:space="0" w:color="auto"/>
      </w:divBdr>
    </w:div>
    <w:div w:id="180179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521</Words>
  <Characters>3127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Projekt nr WND-POKL</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nr WND-POKL</dc:title>
  <dc:subject/>
  <dc:creator>Pawlica</dc:creator>
  <cp:keywords/>
  <cp:lastModifiedBy>Agnieszka  Rożek</cp:lastModifiedBy>
  <cp:revision>27</cp:revision>
  <cp:lastPrinted>2015-02-04T07:08:00Z</cp:lastPrinted>
  <dcterms:created xsi:type="dcterms:W3CDTF">2024-10-28T19:14:00Z</dcterms:created>
  <dcterms:modified xsi:type="dcterms:W3CDTF">2025-11-26T17:44:00Z</dcterms:modified>
</cp:coreProperties>
</file>